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4A82" w:rsidRPr="00B24B73" w:rsidRDefault="006B5566" w:rsidP="004B7CA7">
      <w:pPr>
        <w:pStyle w:val="Sottotitolo"/>
        <w:ind w:left="851" w:hanging="851"/>
        <w:jc w:val="both"/>
        <w:rPr>
          <w:rFonts w:ascii="Times New Roman" w:hAnsi="Times New Roman" w:cs="Times New Roman"/>
          <w:b/>
          <w:snapToGrid w:val="0"/>
          <w:sz w:val="22"/>
          <w:szCs w:val="22"/>
          <w:u w:val="single"/>
        </w:rPr>
      </w:pPr>
      <w:r w:rsidRPr="00B24B73">
        <w:rPr>
          <w:rFonts w:ascii="Times New Roman" w:hAnsi="Times New Roman" w:cs="Times New Roman"/>
          <w:b/>
          <w:snapToGrid w:val="0"/>
          <w:sz w:val="22"/>
          <w:szCs w:val="22"/>
          <w:u w:val="single"/>
        </w:rPr>
        <w:t>Allegato 1</w:t>
      </w:r>
    </w:p>
    <w:p w:rsidR="00674A82" w:rsidRDefault="00F64935" w:rsidP="004B7CA7">
      <w:pPr>
        <w:pStyle w:val="Sottotitolo"/>
        <w:ind w:left="851" w:hanging="851"/>
        <w:jc w:val="both"/>
        <w:rPr>
          <w:rFonts w:ascii="Times New Roman" w:hAnsi="Times New Roman" w:cs="Times New Roman"/>
          <w:b/>
          <w:snapToGrid w:val="0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w:pict>
          <v:rect id="_x0000_s1027" style="position:absolute;left:0;text-align:left;margin-left:-6.45pt;margin-top:7.25pt;width:500.25pt;height:111.15pt;z-index:-251658752"/>
        </w:pict>
      </w:r>
    </w:p>
    <w:p w:rsidR="0038168B" w:rsidRPr="0038168B" w:rsidRDefault="0038168B" w:rsidP="0038168B">
      <w:pPr>
        <w:spacing w:line="276" w:lineRule="auto"/>
        <w:jc w:val="center"/>
        <w:rPr>
          <w:rFonts w:ascii="Tahoma" w:eastAsia="Calibri" w:hAnsi="Tahoma" w:cs="Tahoma"/>
          <w:b/>
          <w:szCs w:val="22"/>
          <w:lang w:eastAsia="en-US"/>
        </w:rPr>
      </w:pPr>
      <w:r>
        <w:rPr>
          <w:rFonts w:ascii="Tahoma" w:eastAsia="Calibri" w:hAnsi="Tahoma" w:cs="Tahoma"/>
          <w:b/>
          <w:szCs w:val="22"/>
          <w:lang w:eastAsia="en-US"/>
        </w:rPr>
        <w:t xml:space="preserve">CONCORSO DI </w:t>
      </w:r>
      <w:r w:rsidR="00A34EB9">
        <w:rPr>
          <w:rFonts w:ascii="Tahoma" w:eastAsia="Calibri" w:hAnsi="Tahoma" w:cs="Tahoma"/>
          <w:b/>
          <w:szCs w:val="22"/>
          <w:lang w:eastAsia="en-US"/>
        </w:rPr>
        <w:t>IDEE AD UN GRADO - PROCEDURA APERTA IN MODALITA' INFORMATICA - COMUNE DI LANUSEI - RIQUALIFICAZIONE SPAZIO EX CINEMA ALHAMBRA</w:t>
      </w:r>
    </w:p>
    <w:p w:rsidR="0038168B" w:rsidRDefault="0038168B" w:rsidP="004B7CA7">
      <w:pPr>
        <w:pStyle w:val="Sottotitolo"/>
        <w:ind w:left="851" w:hanging="851"/>
        <w:jc w:val="both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7B2945" w:rsidRPr="0083334B" w:rsidRDefault="00F67ED8" w:rsidP="00F67ED8">
      <w:pPr>
        <w:pStyle w:val="Sottotitolo"/>
        <w:ind w:left="851" w:hanging="851"/>
        <w:rPr>
          <w:b/>
          <w:sz w:val="24"/>
        </w:rPr>
      </w:pPr>
      <w:r w:rsidRPr="0083334B">
        <w:rPr>
          <w:b/>
          <w:sz w:val="24"/>
        </w:rPr>
        <w:t xml:space="preserve">DOMANDA </w:t>
      </w:r>
      <w:r w:rsidR="00196D2B" w:rsidRPr="0083334B">
        <w:rPr>
          <w:b/>
          <w:sz w:val="24"/>
        </w:rPr>
        <w:t>DI PARTECIPAZIONE</w:t>
      </w:r>
    </w:p>
    <w:p w:rsidR="00A34EB9" w:rsidRPr="0083334B" w:rsidRDefault="00A34EB9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sz w:val="22"/>
          <w:szCs w:val="22"/>
          <w:lang w:val="it-IT"/>
        </w:rPr>
      </w:pPr>
    </w:p>
    <w:p w:rsidR="00A34EB9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vertAlign w:val="subscript"/>
          <w:lang w:val="it-IT"/>
        </w:rPr>
      </w:pPr>
      <w:r w:rsidRPr="00693CCB">
        <w:rPr>
          <w:rFonts w:ascii="Tahoma" w:hAnsi="Tahoma" w:cs="Tahoma"/>
          <w:lang w:val="it-IT"/>
        </w:rPr>
        <w:t>Il sottoscritto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nato il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  <w:t xml:space="preserve">a 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Codice Fiscale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residente in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  <w:t xml:space="preserve">via 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  <w:t>CAP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in qualità di</w:t>
      </w:r>
    </w:p>
    <w:p w:rsidR="003A0533" w:rsidRPr="00693CCB" w:rsidRDefault="003A0533" w:rsidP="003A0533">
      <w:pPr>
        <w:rPr>
          <w:rFonts w:ascii="Tahoma" w:hAnsi="Tahoma" w:cs="Tahoma"/>
          <w:i/>
          <w:sz w:val="20"/>
          <w:szCs w:val="20"/>
        </w:rPr>
      </w:pPr>
      <w:r w:rsidRPr="00693CCB">
        <w:rPr>
          <w:rFonts w:ascii="Tahoma" w:hAnsi="Tahoma" w:cs="Tahoma"/>
          <w:i/>
          <w:sz w:val="20"/>
          <w:szCs w:val="20"/>
        </w:rPr>
        <w:t>(libero professionista individuale, professionista associato, legale rappresentante)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dello studio/società/consorzio stabile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con sede in</w:t>
      </w:r>
      <w:r w:rsidR="0084507D" w:rsidRPr="00693CCB">
        <w:rPr>
          <w:rFonts w:ascii="Tahoma" w:hAnsi="Tahoma" w:cs="Tahoma"/>
          <w:lang w:val="it-IT"/>
        </w:rPr>
        <w:t xml:space="preserve">                                                             via                                                    CAP</w:t>
      </w:r>
    </w:p>
    <w:p w:rsidR="003A0533" w:rsidRPr="00693CCB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con Codice Fiscale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  <w:t>Partita IVA</w:t>
      </w:r>
    </w:p>
    <w:p w:rsidR="00381595" w:rsidRPr="00693CCB" w:rsidRDefault="00381595" w:rsidP="00F7012C">
      <w:pPr>
        <w:pStyle w:val="sche3"/>
        <w:spacing w:before="120"/>
        <w:ind w:left="357"/>
        <w:jc w:val="center"/>
        <w:rPr>
          <w:rFonts w:ascii="Tahoma" w:hAnsi="Tahoma" w:cs="Tahoma"/>
          <w:b/>
          <w:lang w:val="it-IT"/>
        </w:rPr>
      </w:pPr>
    </w:p>
    <w:p w:rsidR="00381595" w:rsidRPr="00693CCB" w:rsidRDefault="00381595" w:rsidP="00381595">
      <w:pPr>
        <w:jc w:val="center"/>
        <w:rPr>
          <w:rFonts w:ascii="Tahoma" w:hAnsi="Tahoma" w:cs="Tahoma"/>
          <w:sz w:val="20"/>
          <w:szCs w:val="20"/>
          <w:u w:val="single"/>
        </w:rPr>
      </w:pPr>
      <w:r w:rsidRPr="00693CCB">
        <w:rPr>
          <w:rFonts w:ascii="Tahoma" w:hAnsi="Tahoma" w:cs="Tahoma"/>
          <w:sz w:val="20"/>
          <w:szCs w:val="20"/>
          <w:u w:val="single"/>
        </w:rPr>
        <w:t>(</w:t>
      </w:r>
      <w:r w:rsidRPr="00693CCB">
        <w:rPr>
          <w:rFonts w:ascii="Tahoma" w:hAnsi="Tahoma" w:cs="Tahoma"/>
          <w:smallCaps/>
          <w:sz w:val="20"/>
          <w:szCs w:val="20"/>
          <w:u w:val="single"/>
        </w:rPr>
        <w:t>in caso di professionisti associati  o di raggruppamenti temporanei già costituiti o da costituire ripetere  le righe sovrastanti tante volte quanti sono i professionisti dello studio associato o del raggruppamento temporaneo</w:t>
      </w:r>
      <w:r w:rsidRPr="00693CCB">
        <w:rPr>
          <w:rFonts w:ascii="Tahoma" w:hAnsi="Tahoma" w:cs="Tahoma"/>
          <w:sz w:val="20"/>
          <w:szCs w:val="20"/>
          <w:u w:val="single"/>
        </w:rPr>
        <w:t>)</w:t>
      </w:r>
    </w:p>
    <w:p w:rsidR="00381595" w:rsidRPr="00693CCB" w:rsidRDefault="00381595" w:rsidP="00F7012C">
      <w:pPr>
        <w:pStyle w:val="sche3"/>
        <w:spacing w:before="120"/>
        <w:ind w:left="357"/>
        <w:jc w:val="center"/>
        <w:rPr>
          <w:rFonts w:ascii="Tahoma" w:hAnsi="Tahoma" w:cs="Tahoma"/>
          <w:b/>
          <w:lang w:val="it-IT"/>
        </w:rPr>
      </w:pPr>
    </w:p>
    <w:p w:rsidR="007B2945" w:rsidRPr="00693CCB" w:rsidRDefault="007B2945" w:rsidP="00F7012C">
      <w:pPr>
        <w:pStyle w:val="sche3"/>
        <w:spacing w:before="120"/>
        <w:ind w:left="357"/>
        <w:jc w:val="center"/>
        <w:rPr>
          <w:rFonts w:ascii="Tahoma" w:hAnsi="Tahoma" w:cs="Tahoma"/>
          <w:b/>
          <w:lang w:val="it-IT"/>
        </w:rPr>
      </w:pPr>
      <w:r w:rsidRPr="00693CCB">
        <w:rPr>
          <w:rFonts w:ascii="Tahoma" w:hAnsi="Tahoma" w:cs="Tahoma"/>
          <w:b/>
          <w:lang w:val="it-IT"/>
        </w:rPr>
        <w:t>CHIEDE</w:t>
      </w:r>
    </w:p>
    <w:p w:rsidR="007B2945" w:rsidRPr="00693CCB" w:rsidRDefault="007B2945" w:rsidP="007B2945">
      <w:pPr>
        <w:pStyle w:val="sche3"/>
        <w:ind w:left="360"/>
        <w:jc w:val="center"/>
        <w:rPr>
          <w:rFonts w:ascii="Tahoma" w:hAnsi="Tahoma" w:cs="Tahoma"/>
          <w:lang w:val="it-IT"/>
        </w:rPr>
      </w:pPr>
    </w:p>
    <w:p w:rsidR="007B2945" w:rsidRPr="00693CCB" w:rsidRDefault="007B2945" w:rsidP="00B67B35">
      <w:pPr>
        <w:pStyle w:val="sche3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 xml:space="preserve">di partecipare </w:t>
      </w:r>
      <w:r w:rsidR="003C5A84" w:rsidRPr="00693CCB">
        <w:rPr>
          <w:rFonts w:ascii="Tahoma" w:hAnsi="Tahoma" w:cs="Tahoma"/>
          <w:lang w:val="it-IT"/>
        </w:rPr>
        <w:t xml:space="preserve">al concorso di </w:t>
      </w:r>
      <w:r w:rsidR="003757A2">
        <w:rPr>
          <w:rFonts w:ascii="Tahoma" w:hAnsi="Tahoma" w:cs="Tahoma"/>
          <w:lang w:val="it-IT"/>
        </w:rPr>
        <w:t>idee</w:t>
      </w:r>
      <w:r w:rsidR="002745BB" w:rsidRPr="00693CCB">
        <w:rPr>
          <w:rFonts w:ascii="Tahoma" w:hAnsi="Tahoma" w:cs="Tahoma"/>
          <w:lang w:val="it-IT"/>
        </w:rPr>
        <w:t xml:space="preserve">in oggetto </w:t>
      </w:r>
      <w:r w:rsidRPr="00693CCB">
        <w:rPr>
          <w:rFonts w:ascii="Tahoma" w:hAnsi="Tahoma" w:cs="Tahoma"/>
          <w:lang w:val="it-IT"/>
        </w:rPr>
        <w:t>come:</w:t>
      </w:r>
      <w:r w:rsidR="00F404A6" w:rsidRPr="00693CCB">
        <w:rPr>
          <w:rFonts w:ascii="Tahoma" w:hAnsi="Tahoma" w:cs="Tahoma"/>
          <w:i/>
          <w:lang w:val="it-IT"/>
        </w:rPr>
        <w:t>(selezionare)</w:t>
      </w:r>
    </w:p>
    <w:p w:rsidR="004B7CA7" w:rsidRPr="00693CCB" w:rsidRDefault="004B7CA7" w:rsidP="007B2945">
      <w:pPr>
        <w:pStyle w:val="sche3"/>
        <w:ind w:left="360"/>
        <w:rPr>
          <w:rFonts w:ascii="Tahoma" w:hAnsi="Tahoma" w:cs="Tahoma"/>
          <w:lang w:val="it-IT"/>
        </w:rPr>
      </w:pPr>
    </w:p>
    <w:p w:rsidR="00FE4373" w:rsidRPr="00693CCB" w:rsidRDefault="00765E0C" w:rsidP="00FE4373">
      <w:pPr>
        <w:tabs>
          <w:tab w:val="left" w:pos="0"/>
          <w:tab w:val="left" w:pos="426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ab/>
        <w:t xml:space="preserve">libero professionista singolo (art. 46 c. 1 lett. a D.Lgs. 50/2016); </w:t>
      </w:r>
    </w:p>
    <w:p w:rsidR="00FE4373" w:rsidRPr="00693CCB" w:rsidRDefault="00765E0C" w:rsidP="00FE4373">
      <w:pPr>
        <w:pStyle w:val="sche3"/>
        <w:spacing w:before="120" w:line="320" w:lineRule="exact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</w:rPr>
      </w:r>
      <w:r w:rsidR="00F64935">
        <w:rPr>
          <w:rFonts w:ascii="Tahoma" w:hAnsi="Tahoma" w:cs="Tahoma"/>
        </w:rPr>
        <w:fldChar w:fldCharType="separate"/>
      </w:r>
      <w:r w:rsidRPr="00693CCB">
        <w:rPr>
          <w:rFonts w:ascii="Tahoma" w:hAnsi="Tahoma" w:cs="Tahoma"/>
        </w:rPr>
        <w:fldChar w:fldCharType="end"/>
      </w:r>
      <w:r w:rsidR="00FE4373" w:rsidRPr="00693CCB">
        <w:rPr>
          <w:rFonts w:ascii="Tahoma" w:hAnsi="Tahoma" w:cs="Tahoma"/>
          <w:lang w:val="it-IT"/>
        </w:rPr>
        <w:t xml:space="preserve"> libero professionista in studio associato (art. 46 c. 1 lett. a D.Lgs. 50/2016) denominato …………………………………………………………….……………  costituito dai seguenti professionisti:</w:t>
      </w: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845"/>
        <w:gridCol w:w="1415"/>
        <w:gridCol w:w="1630"/>
      </w:tblGrid>
      <w:tr w:rsidR="00FE4373" w:rsidRPr="00693CCB" w:rsidTr="00174BB1"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COGNOME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NOME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C.F.</w:t>
            </w: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ISCRITTO ALL’ORDINE</w:t>
            </w: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N. ISCRIZIONE</w:t>
            </w: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DATA ISCRIZIONE</w:t>
            </w: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FE4373" w:rsidRPr="00693CCB" w:rsidRDefault="00765E0C" w:rsidP="00174BB1">
      <w:pPr>
        <w:pStyle w:val="sche3"/>
        <w:spacing w:before="240" w:line="320" w:lineRule="exact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  <w:lang w:val="it-IT"/>
        </w:rPr>
      </w:r>
      <w:r w:rsidR="00F64935">
        <w:rPr>
          <w:rFonts w:ascii="Tahoma" w:hAnsi="Tahoma" w:cs="Tahoma"/>
          <w:lang w:val="it-IT"/>
        </w:rPr>
        <w:fldChar w:fldCharType="separate"/>
      </w:r>
      <w:r w:rsidRPr="00693CCB">
        <w:rPr>
          <w:rFonts w:ascii="Tahoma" w:hAnsi="Tahoma" w:cs="Tahoma"/>
          <w:lang w:val="it-IT"/>
        </w:rPr>
        <w:fldChar w:fldCharType="end"/>
      </w:r>
      <w:r w:rsidR="00FE4373" w:rsidRPr="00693CCB">
        <w:rPr>
          <w:rFonts w:ascii="Tahoma" w:hAnsi="Tahoma" w:cs="Tahoma"/>
          <w:lang w:val="it-IT"/>
        </w:rPr>
        <w:t xml:space="preserve">   legale rappresentante/rappresentante delegato dello studio associato d’ingegneria (art. 46 c. 1 lett. a D.Lgs. 50/2016) denominato …………………………………………    costituito dai seguenti professionisti:</w:t>
      </w: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845"/>
        <w:gridCol w:w="1415"/>
        <w:gridCol w:w="1630"/>
      </w:tblGrid>
      <w:tr w:rsidR="00FE4373" w:rsidRPr="00693CCB" w:rsidTr="00174BB1"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COGNOME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NOME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C.F.</w:t>
            </w: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ISCRITTO ALL’ORDINE</w:t>
            </w: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N. ISCRIZIONE</w:t>
            </w: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DATA ISCRIZIONE</w:t>
            </w: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</w:tc>
      </w:tr>
    </w:tbl>
    <w:p w:rsidR="00FE4373" w:rsidRPr="00693CCB" w:rsidRDefault="00FE4373" w:rsidP="00FE4373">
      <w:pPr>
        <w:pStyle w:val="sche3"/>
        <w:spacing w:line="360" w:lineRule="auto"/>
        <w:rPr>
          <w:rFonts w:ascii="Tahoma" w:hAnsi="Tahoma" w:cs="Tahoma"/>
          <w:lang w:val="it-IT"/>
        </w:rPr>
      </w:pPr>
    </w:p>
    <w:p w:rsidR="00FE4373" w:rsidRPr="00693CCB" w:rsidRDefault="00765E0C" w:rsidP="00FE4373">
      <w:pPr>
        <w:pStyle w:val="sche3"/>
        <w:spacing w:line="360" w:lineRule="auto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</w:rPr>
      </w:r>
      <w:r w:rsidR="00F64935">
        <w:rPr>
          <w:rFonts w:ascii="Tahoma" w:hAnsi="Tahoma" w:cs="Tahoma"/>
        </w:rPr>
        <w:fldChar w:fldCharType="separate"/>
      </w:r>
      <w:r w:rsidRPr="00693CCB">
        <w:rPr>
          <w:rFonts w:ascii="Tahoma" w:hAnsi="Tahoma" w:cs="Tahoma"/>
        </w:rPr>
        <w:fldChar w:fldCharType="end"/>
      </w:r>
      <w:r w:rsidR="00FE4373" w:rsidRPr="00693CCB">
        <w:rPr>
          <w:rFonts w:ascii="Tahoma" w:hAnsi="Tahoma" w:cs="Tahoma"/>
          <w:lang w:val="it-IT"/>
        </w:rPr>
        <w:t xml:space="preserve">  legale rappresentante/rappresentante delegato della società di professionisti (art. 46 c. 1 lett. b D.Lgs. 50/2016) denominata ………………………………………………  costituita dai seguenti professionisti:</w:t>
      </w: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845"/>
        <w:gridCol w:w="1415"/>
        <w:gridCol w:w="1630"/>
      </w:tblGrid>
      <w:tr w:rsidR="00FE4373" w:rsidRPr="00693CCB" w:rsidTr="00174BB1"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COGNOME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NOME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C.F.</w:t>
            </w: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ISCRITTO ALL’ORDINE</w:t>
            </w: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N. ISCRIZIONE</w:t>
            </w: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DATA ISCRIZIONE</w:t>
            </w: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FE4373" w:rsidRPr="00693CCB" w:rsidRDefault="00FE4373" w:rsidP="00FE4373">
      <w:pPr>
        <w:pStyle w:val="sche3"/>
        <w:spacing w:line="360" w:lineRule="auto"/>
        <w:rPr>
          <w:rFonts w:ascii="Tahoma" w:hAnsi="Tahoma" w:cs="Tahoma"/>
        </w:rPr>
      </w:pPr>
    </w:p>
    <w:p w:rsidR="00FE4373" w:rsidRPr="00693CCB" w:rsidRDefault="00765E0C" w:rsidP="00FE4373">
      <w:pPr>
        <w:pStyle w:val="sche3"/>
        <w:spacing w:line="360" w:lineRule="auto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  <w:lang w:val="it-IT"/>
        </w:rPr>
      </w:r>
      <w:r w:rsidR="00F64935">
        <w:rPr>
          <w:rFonts w:ascii="Tahoma" w:hAnsi="Tahoma" w:cs="Tahoma"/>
          <w:lang w:val="it-IT"/>
        </w:rPr>
        <w:fldChar w:fldCharType="separate"/>
      </w:r>
      <w:r w:rsidRPr="00693CCB">
        <w:rPr>
          <w:rFonts w:ascii="Tahoma" w:hAnsi="Tahoma" w:cs="Tahoma"/>
          <w:lang w:val="it-IT"/>
        </w:rPr>
        <w:fldChar w:fldCharType="end"/>
      </w:r>
      <w:r w:rsidR="00FE4373" w:rsidRPr="00693CCB">
        <w:rPr>
          <w:rFonts w:ascii="Tahoma" w:hAnsi="Tahoma" w:cs="Tahoma"/>
          <w:lang w:val="it-IT"/>
        </w:rPr>
        <w:tab/>
        <w:t>legale rappresentante/rappresentante delegato della società d’ingegneria (art. 46 c. 1 lett. c D.Lgs. 50/2016) denominata ………………………………………………  costituita dai seguenti professionisti:</w:t>
      </w: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845"/>
        <w:gridCol w:w="1415"/>
        <w:gridCol w:w="1630"/>
      </w:tblGrid>
      <w:tr w:rsidR="00FE4373" w:rsidRPr="00693CCB" w:rsidTr="00174BB1"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COGNOME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NOME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FE4373" w:rsidRPr="00693CCB" w:rsidRDefault="00FE4373" w:rsidP="00174BB1">
            <w:pPr>
              <w:pStyle w:val="sche3"/>
              <w:spacing w:line="360" w:lineRule="auto"/>
              <w:jc w:val="left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C.F.</w:t>
            </w: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ISCRITTO ALL’ORDINE</w:t>
            </w: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N. ISCRIZIONE</w:t>
            </w: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  <w:r w:rsidRPr="00693CCB">
              <w:rPr>
                <w:rFonts w:ascii="Tahoma" w:hAnsi="Tahoma" w:cs="Tahoma"/>
              </w:rPr>
              <w:t>DATA ISCRIZIONE</w:t>
            </w: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  <w:tr w:rsidR="00FE4373" w:rsidRPr="00693CCB" w:rsidTr="00174BB1"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84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415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630" w:type="dxa"/>
            <w:shd w:val="clear" w:color="auto" w:fill="auto"/>
          </w:tcPr>
          <w:p w:rsidR="00FE4373" w:rsidRPr="00693CCB" w:rsidRDefault="00FE4373" w:rsidP="00174BB1">
            <w:pPr>
              <w:pStyle w:val="sche3"/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FE4373" w:rsidRPr="00693CCB" w:rsidRDefault="00FE4373" w:rsidP="00FE4373">
      <w:pPr>
        <w:pStyle w:val="sche3"/>
        <w:spacing w:line="360" w:lineRule="auto"/>
        <w:rPr>
          <w:rFonts w:ascii="Tahoma" w:hAnsi="Tahoma" w:cs="Tahoma"/>
          <w:lang w:val="it-IT"/>
        </w:rPr>
      </w:pPr>
    </w:p>
    <w:p w:rsidR="00FE4373" w:rsidRPr="00693CCB" w:rsidRDefault="00765E0C" w:rsidP="00FE4373">
      <w:pPr>
        <w:tabs>
          <w:tab w:val="left" w:pos="426"/>
          <w:tab w:val="left" w:pos="1800"/>
          <w:tab w:val="left" w:pos="3000"/>
        </w:tabs>
        <w:spacing w:before="120"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ab/>
        <w:t>legale rappresentante di prestatore di servizi di ingegneria e architettura stabiliti in alti stati membri e costituiti secondo le rispettive normative (art. 46 c. 1 lett. d D.Lgs. 50/2016) composto da;………………………………………………………………………………………………………………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765E0C" w:rsidP="00FE4373">
      <w:pPr>
        <w:tabs>
          <w:tab w:val="left" w:pos="0"/>
          <w:tab w:val="left" w:pos="426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 xml:space="preserve">   capogruppo mandatario  in nome e per conto del raggruppamento temporaneo di professionisti </w:t>
      </w:r>
      <w:r w:rsidR="00FE4373" w:rsidRPr="00693CCB">
        <w:rPr>
          <w:rFonts w:ascii="Tahoma" w:hAnsi="Tahoma" w:cs="Tahoma"/>
          <w:b/>
          <w:sz w:val="20"/>
          <w:szCs w:val="20"/>
        </w:rPr>
        <w:t xml:space="preserve">già costituito </w:t>
      </w:r>
      <w:r w:rsidR="00FE4373" w:rsidRPr="00693CCB">
        <w:rPr>
          <w:rFonts w:ascii="Tahoma" w:hAnsi="Tahoma" w:cs="Tahoma"/>
          <w:sz w:val="20"/>
          <w:szCs w:val="20"/>
        </w:rPr>
        <w:t>(art. 46 c. 1 lett. e D.Lgs. 50/2016) tra…………………………………………………………………………………………………………………………………………………………………………………………………………………………………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before="120"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…………………………………………………………………………………………………………………;</w:t>
      </w:r>
    </w:p>
    <w:p w:rsidR="007E18ED" w:rsidRPr="00693CCB" w:rsidRDefault="007E18ED" w:rsidP="00FE4373">
      <w:pPr>
        <w:tabs>
          <w:tab w:val="left" w:pos="0"/>
          <w:tab w:val="left" w:pos="426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</w:p>
    <w:p w:rsidR="00FE4373" w:rsidRPr="00693CCB" w:rsidRDefault="00765E0C" w:rsidP="00FE4373">
      <w:pPr>
        <w:tabs>
          <w:tab w:val="left" w:pos="0"/>
          <w:tab w:val="left" w:pos="426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 xml:space="preserve">   capogruppo mandatario in nome e per conto del raggruppamento temporaneo di professionisti </w:t>
      </w:r>
      <w:r w:rsidR="00FE4373" w:rsidRPr="00693CCB">
        <w:rPr>
          <w:rFonts w:ascii="Tahoma" w:hAnsi="Tahoma" w:cs="Tahoma"/>
          <w:b/>
          <w:sz w:val="20"/>
          <w:szCs w:val="20"/>
        </w:rPr>
        <w:t>da costituire</w:t>
      </w:r>
      <w:r w:rsidR="00FE4373" w:rsidRPr="00693CCB">
        <w:rPr>
          <w:rFonts w:ascii="Tahoma" w:hAnsi="Tahoma" w:cs="Tahoma"/>
          <w:sz w:val="20"/>
          <w:szCs w:val="20"/>
        </w:rPr>
        <w:t xml:space="preserve"> (art. 46 c. 1 lett. e D.Lgs. 50/2016) tra…………………………………………………………………………………………………………………………………………………………………………………………………………………………………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…………………………………………………………………………………………………………………;</w:t>
      </w:r>
    </w:p>
    <w:p w:rsidR="00FE4373" w:rsidRPr="00693CCB" w:rsidRDefault="00765E0C" w:rsidP="00FE4373">
      <w:pPr>
        <w:tabs>
          <w:tab w:val="left" w:pos="426"/>
        </w:tabs>
        <w:spacing w:before="120" w:line="320" w:lineRule="exact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ab/>
        <w:t>componente del raggruppamento temporaneo di professionisti (art. 46 c. 1 lett. e D.Lgs. 50/2016)</w:t>
      </w:r>
    </w:p>
    <w:p w:rsidR="00FE4373" w:rsidRPr="00693CCB" w:rsidRDefault="00765E0C" w:rsidP="00FE4373">
      <w:pPr>
        <w:tabs>
          <w:tab w:val="left" w:pos="426"/>
          <w:tab w:val="left" w:pos="1800"/>
          <w:tab w:val="left" w:pos="3000"/>
        </w:tabs>
        <w:spacing w:line="320" w:lineRule="exac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 xml:space="preserve"> già costituito           </w:t>
      </w:r>
      <w:r w:rsidR="00FE4373" w:rsidRPr="00693CCB">
        <w:rPr>
          <w:rFonts w:ascii="Tahoma" w:hAnsi="Tahoma" w:cs="Tahoma"/>
          <w:sz w:val="20"/>
          <w:szCs w:val="20"/>
        </w:rPr>
        <w:tab/>
      </w: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 xml:space="preserve"> da costituire</w:t>
      </w:r>
    </w:p>
    <w:p w:rsidR="00FE4373" w:rsidRPr="00693CCB" w:rsidRDefault="00FE4373" w:rsidP="00FE4373">
      <w:pPr>
        <w:tabs>
          <w:tab w:val="left" w:pos="0"/>
          <w:tab w:val="left" w:pos="426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tra…………………………………………………………………………………………………………………………………………………………………………………………………………………………………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4373" w:rsidRPr="00693CCB" w:rsidRDefault="00FE4373" w:rsidP="00FE4373">
      <w:pPr>
        <w:tabs>
          <w:tab w:val="left" w:pos="426"/>
          <w:tab w:val="left" w:pos="1800"/>
          <w:tab w:val="left" w:pos="3000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……………………………………………………………………………………………………………………………………………………………………………………………………………………………………;</w:t>
      </w:r>
    </w:p>
    <w:p w:rsidR="00FE4373" w:rsidRPr="00693CCB" w:rsidRDefault="00FE4373" w:rsidP="00FE4373">
      <w:pPr>
        <w:tabs>
          <w:tab w:val="left" w:pos="426"/>
        </w:tabs>
        <w:spacing w:line="320" w:lineRule="exact"/>
        <w:ind w:left="426" w:hanging="426"/>
        <w:jc w:val="both"/>
        <w:rPr>
          <w:rFonts w:ascii="Tahoma" w:hAnsi="Tahoma" w:cs="Tahoma"/>
          <w:sz w:val="20"/>
          <w:szCs w:val="20"/>
        </w:rPr>
      </w:pPr>
    </w:p>
    <w:p w:rsidR="00FE4373" w:rsidRPr="00693CCB" w:rsidRDefault="00765E0C" w:rsidP="00FE4373">
      <w:pPr>
        <w:tabs>
          <w:tab w:val="left" w:pos="426"/>
        </w:tabs>
        <w:spacing w:line="320" w:lineRule="exact"/>
        <w:jc w:val="both"/>
        <w:rPr>
          <w:rFonts w:ascii="Tahoma" w:hAnsi="Tahoma" w:cs="Tahoma"/>
          <w:sz w:val="20"/>
          <w:szCs w:val="20"/>
        </w:rPr>
      </w:pPr>
      <w:r w:rsidRPr="00693CCB">
        <w:rPr>
          <w:rFonts w:ascii="Tahoma" w:hAnsi="Tahoma" w:cs="Tahoma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E4373" w:rsidRPr="00693CCB">
        <w:rPr>
          <w:rFonts w:ascii="Tahoma" w:hAnsi="Tahoma" w:cs="Tahoma"/>
          <w:sz w:val="20"/>
          <w:szCs w:val="20"/>
        </w:rPr>
        <w:instrText xml:space="preserve"> FORMCHECKBOX </w:instrText>
      </w:r>
      <w:r w:rsidR="00F64935">
        <w:rPr>
          <w:rFonts w:ascii="Tahoma" w:hAnsi="Tahoma" w:cs="Tahoma"/>
          <w:sz w:val="20"/>
          <w:szCs w:val="20"/>
        </w:rPr>
      </w:r>
      <w:r w:rsidR="00F64935">
        <w:rPr>
          <w:rFonts w:ascii="Tahoma" w:hAnsi="Tahoma" w:cs="Tahoma"/>
          <w:sz w:val="20"/>
          <w:szCs w:val="20"/>
        </w:rPr>
        <w:fldChar w:fldCharType="separate"/>
      </w:r>
      <w:r w:rsidRPr="00693CCB">
        <w:rPr>
          <w:rFonts w:ascii="Tahoma" w:hAnsi="Tahoma" w:cs="Tahoma"/>
          <w:sz w:val="20"/>
          <w:szCs w:val="20"/>
        </w:rPr>
        <w:fldChar w:fldCharType="end"/>
      </w:r>
      <w:r w:rsidR="00FE4373" w:rsidRPr="00693CCB">
        <w:rPr>
          <w:rFonts w:ascii="Tahoma" w:hAnsi="Tahoma" w:cs="Tahoma"/>
          <w:sz w:val="20"/>
          <w:szCs w:val="20"/>
        </w:rPr>
        <w:tab/>
        <w:t>legale rappresentante del consorzio stabile di società di professionisti e/o di società di ingegneria (art. 46 c. 1 lett. f D.Lgs. 50/2016)…………………………………………………………………………………….</w:t>
      </w:r>
    </w:p>
    <w:p w:rsidR="00FE4373" w:rsidRPr="00693CCB" w:rsidRDefault="00FE4373" w:rsidP="007B2945">
      <w:pPr>
        <w:pStyle w:val="sche3"/>
        <w:ind w:left="360"/>
        <w:rPr>
          <w:rFonts w:ascii="Tahoma" w:hAnsi="Tahoma" w:cs="Tahoma"/>
          <w:lang w:val="it-IT"/>
        </w:rPr>
      </w:pPr>
    </w:p>
    <w:p w:rsidR="00174BB1" w:rsidRPr="00693CCB" w:rsidRDefault="00174BB1" w:rsidP="00174BB1">
      <w:pPr>
        <w:pStyle w:val="sche3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u w:val="single"/>
          <w:lang w:val="it-IT"/>
        </w:rPr>
        <w:t>ai sensi degli artt. 46 e 47 del D.P.R. 445/2000, consapevole delle sanzioni penali previste dall’art. 76 del medesimo decreto, per le ipotesi di falsità in atti e dichiarazioni mendaci ivi indicate</w:t>
      </w:r>
      <w:r w:rsidRPr="00693CCB">
        <w:rPr>
          <w:rFonts w:ascii="Tahoma" w:hAnsi="Tahoma" w:cs="Tahoma"/>
          <w:lang w:val="it-IT"/>
        </w:rPr>
        <w:t>:</w:t>
      </w:r>
    </w:p>
    <w:p w:rsidR="00F404A6" w:rsidRPr="00693CCB" w:rsidRDefault="00F404A6" w:rsidP="004B7CA7">
      <w:pPr>
        <w:pStyle w:val="sche3"/>
        <w:suppressAutoHyphens/>
        <w:autoSpaceDN/>
        <w:adjustRightInd/>
        <w:rPr>
          <w:rFonts w:ascii="Tahoma" w:hAnsi="Tahoma" w:cs="Tahoma"/>
          <w:lang w:val="it-IT"/>
        </w:rPr>
      </w:pPr>
    </w:p>
    <w:p w:rsidR="004B7CA7" w:rsidRPr="00693CCB" w:rsidRDefault="004B7CA7" w:rsidP="004B7CA7">
      <w:pPr>
        <w:pStyle w:val="sche3"/>
        <w:jc w:val="center"/>
        <w:rPr>
          <w:rFonts w:ascii="Tahoma" w:hAnsi="Tahoma" w:cs="Tahoma"/>
          <w:b/>
          <w:lang w:val="it-IT"/>
        </w:rPr>
      </w:pPr>
      <w:r w:rsidRPr="00693CCB">
        <w:rPr>
          <w:rFonts w:ascii="Tahoma" w:hAnsi="Tahoma" w:cs="Tahoma"/>
          <w:b/>
          <w:lang w:val="it-IT"/>
        </w:rPr>
        <w:t>DICHIARA</w:t>
      </w:r>
    </w:p>
    <w:p w:rsidR="00ED28C8" w:rsidRPr="00693CCB" w:rsidRDefault="00ED28C8" w:rsidP="00693CCB">
      <w:pPr>
        <w:pStyle w:val="sche3"/>
        <w:numPr>
          <w:ilvl w:val="0"/>
          <w:numId w:val="17"/>
        </w:numPr>
        <w:spacing w:line="276" w:lineRule="auto"/>
        <w:ind w:left="284" w:hanging="284"/>
        <w:rPr>
          <w:rFonts w:ascii="Tahoma" w:hAnsi="Tahoma" w:cs="Tahoma"/>
          <w:bCs/>
          <w:lang w:val="it-IT"/>
        </w:rPr>
      </w:pPr>
      <w:r w:rsidRPr="00693CCB">
        <w:rPr>
          <w:rFonts w:ascii="Tahoma" w:hAnsi="Tahoma" w:cs="Tahoma"/>
          <w:bCs/>
          <w:lang w:val="it-IT"/>
        </w:rPr>
        <w:t xml:space="preserve">di non partecipare al presente concorso di </w:t>
      </w:r>
      <w:r w:rsidR="00842DD9">
        <w:rPr>
          <w:rFonts w:ascii="Tahoma" w:hAnsi="Tahoma" w:cs="Tahoma"/>
          <w:bCs/>
          <w:lang w:val="it-IT"/>
        </w:rPr>
        <w:t>idee</w:t>
      </w:r>
      <w:r w:rsidRPr="00693CCB">
        <w:rPr>
          <w:rFonts w:ascii="Tahoma" w:hAnsi="Tahoma" w:cs="Tahoma"/>
          <w:bCs/>
          <w:lang w:val="it-IT"/>
        </w:rPr>
        <w:t xml:space="preserve"> in più di un raggruppamento temporaneo, ovvero singolarmente e quale componente di raggruppamento temporaneo, oppure singolarmente e in qualità di amministratore, socio, dipendente o collaboratore coordinato e continuativo, con incarico in corso, di società partecipanti;</w:t>
      </w:r>
    </w:p>
    <w:p w:rsidR="00ED28C8" w:rsidRPr="00693CCB" w:rsidRDefault="00ED28C8" w:rsidP="00693CCB">
      <w:pPr>
        <w:pStyle w:val="sche3"/>
        <w:numPr>
          <w:ilvl w:val="0"/>
          <w:numId w:val="17"/>
        </w:numPr>
        <w:spacing w:line="276" w:lineRule="auto"/>
        <w:ind w:left="284" w:hanging="284"/>
        <w:rPr>
          <w:rFonts w:ascii="Tahoma" w:hAnsi="Tahoma" w:cs="Tahoma"/>
          <w:bCs/>
          <w:lang w:val="it-IT"/>
        </w:rPr>
      </w:pPr>
      <w:r w:rsidRPr="00693CCB">
        <w:rPr>
          <w:rFonts w:ascii="Tahoma" w:hAnsi="Tahoma" w:cs="Tahoma"/>
          <w:bCs/>
          <w:lang w:val="it-IT"/>
        </w:rPr>
        <w:t>di non aver partecipato</w:t>
      </w:r>
      <w:r w:rsidR="00196D2B" w:rsidRPr="00693CCB">
        <w:rPr>
          <w:rFonts w:ascii="Tahoma" w:hAnsi="Tahoma" w:cs="Tahoma"/>
          <w:bCs/>
          <w:lang w:val="it-IT"/>
        </w:rPr>
        <w:t xml:space="preserve"> direttamente</w:t>
      </w:r>
      <w:r w:rsidRPr="00693CCB">
        <w:rPr>
          <w:rFonts w:ascii="Tahoma" w:hAnsi="Tahoma" w:cs="Tahoma"/>
          <w:bCs/>
          <w:lang w:val="it-IT"/>
        </w:rPr>
        <w:t>, neanche in qualità di consulente, alla redazione di altra proposta progettuale presentata a questo concorso;</w:t>
      </w:r>
    </w:p>
    <w:p w:rsidR="00196D2B" w:rsidRPr="00693CCB" w:rsidRDefault="00196D2B" w:rsidP="00693CCB">
      <w:pPr>
        <w:pStyle w:val="sche3"/>
        <w:numPr>
          <w:ilvl w:val="0"/>
          <w:numId w:val="17"/>
        </w:numPr>
        <w:spacing w:line="276" w:lineRule="auto"/>
        <w:ind w:left="284" w:hanging="284"/>
        <w:rPr>
          <w:rFonts w:ascii="Tahoma" w:hAnsi="Tahoma" w:cs="Tahoma"/>
          <w:bCs/>
          <w:lang w:val="it-IT"/>
        </w:rPr>
      </w:pPr>
      <w:r w:rsidRPr="00693CCB">
        <w:rPr>
          <w:rFonts w:ascii="Tahoma" w:hAnsi="Tahoma" w:cs="Tahoma"/>
          <w:bCs/>
          <w:lang w:val="it-IT"/>
        </w:rPr>
        <w:t xml:space="preserve">di non aver svolto direttamente o per il tramite di altro soggetto che risulti controllato, controllante o collegato, alcuna attività di supporto alla preparazione del concorso, né che alcun suo dipendente o suo consulente su base annua con rapporto esclusivo ha svolto attività di supporto alla preparazione del concorso; </w:t>
      </w:r>
    </w:p>
    <w:p w:rsidR="00ED28C8" w:rsidRPr="00693CCB" w:rsidRDefault="00ED28C8" w:rsidP="00693CCB">
      <w:pPr>
        <w:pStyle w:val="sche3"/>
        <w:numPr>
          <w:ilvl w:val="0"/>
          <w:numId w:val="17"/>
        </w:numPr>
        <w:spacing w:line="276" w:lineRule="auto"/>
        <w:ind w:left="284" w:hanging="284"/>
        <w:rPr>
          <w:rFonts w:ascii="Tahoma" w:hAnsi="Tahoma" w:cs="Tahoma"/>
          <w:bCs/>
          <w:lang w:val="it-IT"/>
        </w:rPr>
      </w:pPr>
      <w:r w:rsidRPr="00693CCB">
        <w:rPr>
          <w:rFonts w:ascii="Tahoma" w:hAnsi="Tahoma" w:cs="Tahoma"/>
          <w:bCs/>
          <w:lang w:val="it-IT"/>
        </w:rPr>
        <w:t>di accettare, senza condizione o riserva alcuna, tutte le norme e disposizioni contenute nel bando, nel disciplinare del co</w:t>
      </w:r>
      <w:r w:rsidR="007D520E" w:rsidRPr="00693CCB">
        <w:rPr>
          <w:rFonts w:ascii="Tahoma" w:hAnsi="Tahoma" w:cs="Tahoma"/>
          <w:bCs/>
          <w:lang w:val="it-IT"/>
        </w:rPr>
        <w:t>ncorso e nei documenti allegati;</w:t>
      </w:r>
    </w:p>
    <w:p w:rsidR="00BB3F88" w:rsidRDefault="00BB3F88" w:rsidP="00693CCB">
      <w:pPr>
        <w:pStyle w:val="sche3"/>
        <w:numPr>
          <w:ilvl w:val="0"/>
          <w:numId w:val="17"/>
        </w:numPr>
        <w:spacing w:line="276" w:lineRule="auto"/>
        <w:ind w:left="284" w:hanging="284"/>
        <w:rPr>
          <w:rFonts w:ascii="Tahoma" w:hAnsi="Tahoma" w:cs="Tahoma"/>
          <w:bCs/>
          <w:lang w:val="it-IT"/>
        </w:rPr>
      </w:pPr>
      <w:r w:rsidRPr="00693CCB">
        <w:rPr>
          <w:rFonts w:ascii="Tahoma" w:hAnsi="Tahoma" w:cs="Tahoma"/>
          <w:bCs/>
          <w:lang w:val="it-IT"/>
        </w:rPr>
        <w:t>di autorizzare l’esposizione al pubblico ovvero la pubblicazione delle proposte ideative all’esito dell’espletamento del concorso;</w:t>
      </w:r>
    </w:p>
    <w:p w:rsidR="00BE1A97" w:rsidRPr="00BE1A97" w:rsidRDefault="00BE1A97" w:rsidP="00BE1A97">
      <w:pPr>
        <w:pStyle w:val="sche3"/>
        <w:numPr>
          <w:ilvl w:val="0"/>
          <w:numId w:val="17"/>
        </w:numPr>
        <w:spacing w:line="276" w:lineRule="auto"/>
        <w:ind w:left="284"/>
        <w:rPr>
          <w:rFonts w:ascii="Tahoma" w:hAnsi="Tahoma" w:cs="Tahoma"/>
          <w:bCs/>
          <w:lang w:val="it-IT"/>
        </w:rPr>
      </w:pPr>
      <w:r w:rsidRPr="00BE1A97">
        <w:rPr>
          <w:rFonts w:ascii="Tahoma" w:hAnsi="Tahoma" w:cs="Tahoma"/>
          <w:bCs/>
          <w:lang w:val="it-IT"/>
        </w:rPr>
        <w:t>di essere in possesso del requisito di cui all’art. 1 lettera a) del D.M. 263 del 02/12/2016 e pertanto di possedere  laurea in ………………………………………………………………………………………….……………………………………………… conseguita presso l’Università degli studi di …………………………………………………………………………………………………… in data………………………………………………………………………………………………………………………………………………..…….;</w:t>
      </w:r>
    </w:p>
    <w:p w:rsidR="00BE1A97" w:rsidRPr="00BE1A97" w:rsidRDefault="00BE1A97" w:rsidP="00BE1A97">
      <w:pPr>
        <w:pStyle w:val="sche3"/>
        <w:numPr>
          <w:ilvl w:val="0"/>
          <w:numId w:val="17"/>
        </w:numPr>
        <w:spacing w:line="276" w:lineRule="auto"/>
        <w:ind w:left="284"/>
        <w:rPr>
          <w:rFonts w:ascii="Tahoma" w:hAnsi="Tahoma" w:cs="Tahoma"/>
          <w:bCs/>
          <w:lang w:val="it-IT"/>
        </w:rPr>
      </w:pPr>
      <w:r w:rsidRPr="00BE1A97">
        <w:rPr>
          <w:rFonts w:ascii="Tahoma" w:hAnsi="Tahoma" w:cs="Tahoma"/>
          <w:bCs/>
          <w:lang w:val="it-IT"/>
        </w:rPr>
        <w:t>di essere in possesso del requisito di cui all’art. 1 lettera b) del D.M. 263 del 02/12/2016 e pertanto di essere abilitato all’esercizio della professione di ……………………………………..……………………………………………………………;</w:t>
      </w:r>
    </w:p>
    <w:p w:rsidR="00BE1A97" w:rsidRPr="00BE1A97" w:rsidRDefault="00BE1A97" w:rsidP="00BE1A97">
      <w:pPr>
        <w:pStyle w:val="sche3"/>
        <w:numPr>
          <w:ilvl w:val="0"/>
          <w:numId w:val="17"/>
        </w:numPr>
        <w:spacing w:line="276" w:lineRule="auto"/>
        <w:ind w:left="284"/>
        <w:rPr>
          <w:rFonts w:ascii="Tahoma" w:hAnsi="Tahoma" w:cs="Tahoma"/>
          <w:bCs/>
          <w:lang w:val="it-IT"/>
        </w:rPr>
      </w:pPr>
      <w:r w:rsidRPr="00BE1A97">
        <w:rPr>
          <w:rFonts w:ascii="Tahoma" w:hAnsi="Tahoma" w:cs="Tahoma"/>
          <w:bCs/>
          <w:lang w:val="it-IT"/>
        </w:rPr>
        <w:t>di essere in possesso del requisito di cui all’art. 1 lettera b) del D.M. 263 del 02/12/2016 e pertanto di essere iscritto all’albo professionale degli ………………………………………………………………………………………………………….... della provincia di ……………………………………………………….……………………… al n° ………………….………………………….</w:t>
      </w:r>
    </w:p>
    <w:p w:rsidR="003A6DA2" w:rsidRPr="00693CCB" w:rsidRDefault="003A6DA2" w:rsidP="001063FF">
      <w:pPr>
        <w:pStyle w:val="sche3"/>
        <w:spacing w:line="360" w:lineRule="auto"/>
        <w:rPr>
          <w:rFonts w:ascii="Tahoma" w:hAnsi="Tahoma" w:cs="Tahoma"/>
          <w:b/>
          <w:bCs/>
          <w:i/>
          <w:iCs/>
          <w:highlight w:val="yellow"/>
          <w:lang w:val="it-IT"/>
        </w:rPr>
      </w:pPr>
    </w:p>
    <w:tbl>
      <w:tblPr>
        <w:tblW w:w="9923" w:type="dxa"/>
        <w:tblInd w:w="7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A6DA2" w:rsidRPr="00693CCB" w:rsidTr="00693CCB">
        <w:trPr>
          <w:trHeight w:val="598"/>
        </w:trPr>
        <w:tc>
          <w:tcPr>
            <w:tcW w:w="99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CCCCCC"/>
          </w:tcPr>
          <w:p w:rsidR="003A6DA2" w:rsidRPr="00693CCB" w:rsidRDefault="003A6DA2" w:rsidP="0083334B">
            <w:pPr>
              <w:pStyle w:val="sche3"/>
              <w:spacing w:line="360" w:lineRule="auto"/>
              <w:ind w:left="120"/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</w:pP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 xml:space="preserve">(da compilare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u w:val="single"/>
                <w:lang w:val="it-IT"/>
              </w:rPr>
              <w:t xml:space="preserve">solo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 xml:space="preserve">nel caso di consorzi stabili di cui all’articolo 46, comma 1, lettera f) del D.Lgs.n. 50/2016 s.m.i.) </w:t>
            </w:r>
          </w:p>
          <w:p w:rsidR="003A6DA2" w:rsidRPr="00693CCB" w:rsidRDefault="003A6DA2" w:rsidP="0083334B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b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 xml:space="preserve">di concorrere per i seguenti consorziati e che gli stessi non partecipano alla presente procedura ne singolarmente ne in qualsiasi altra forma: </w:t>
            </w:r>
            <w:r w:rsidRPr="00693CCB">
              <w:rPr>
                <w:rFonts w:ascii="Tahoma" w:hAnsi="Tahoma" w:cs="Tahoma"/>
                <w:b/>
                <w:bCs/>
                <w:i/>
                <w:iCs/>
                <w:lang w:val="it-IT"/>
              </w:rPr>
              <w:t>(indicare denominazione, sede legale e codice fiscale di ciascun consorziato):</w:t>
            </w:r>
          </w:p>
          <w:tbl>
            <w:tblPr>
              <w:tblW w:w="0" w:type="auto"/>
              <w:tblInd w:w="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7"/>
              <w:gridCol w:w="2988"/>
              <w:gridCol w:w="2160"/>
              <w:gridCol w:w="3120"/>
            </w:tblGrid>
            <w:tr w:rsidR="003A6DA2" w:rsidRPr="00693CCB" w:rsidTr="00693CCB">
              <w:trPr>
                <w:trHeight w:val="322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jc w:val="center"/>
                    <w:rPr>
                      <w:rFonts w:ascii="Tahoma" w:hAnsi="Tahoma" w:cs="Tahoma"/>
                      <w:lang w:val="it-IT"/>
                    </w:rPr>
                  </w:pPr>
                  <w:r w:rsidRPr="00693CCB">
                    <w:rPr>
                      <w:rFonts w:ascii="Tahoma" w:hAnsi="Tahoma" w:cs="Tahoma"/>
                      <w:lang w:val="it-IT"/>
                    </w:rPr>
                    <w:t>N.</w:t>
                  </w: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jc w:val="center"/>
                    <w:rPr>
                      <w:rFonts w:ascii="Tahoma" w:hAnsi="Tahoma" w:cs="Tahoma"/>
                      <w:lang w:val="it-IT"/>
                    </w:rPr>
                  </w:pPr>
                  <w:r w:rsidRPr="00693CCB">
                    <w:rPr>
                      <w:rFonts w:ascii="Tahoma" w:hAnsi="Tahoma" w:cs="Tahoma"/>
                      <w:lang w:val="it-IT"/>
                    </w:rPr>
                    <w:t>DENOMINAZIONE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3A6DA2" w:rsidRPr="00693CCB" w:rsidRDefault="003A6DA2" w:rsidP="0083334B">
                  <w:pPr>
                    <w:pStyle w:val="sche3"/>
                    <w:tabs>
                      <w:tab w:val="left" w:pos="750"/>
                    </w:tabs>
                    <w:spacing w:line="360" w:lineRule="auto"/>
                    <w:jc w:val="left"/>
                    <w:rPr>
                      <w:rFonts w:ascii="Tahoma" w:hAnsi="Tahoma" w:cs="Tahoma"/>
                      <w:lang w:val="it-IT"/>
                    </w:rPr>
                  </w:pPr>
                  <w:r w:rsidRPr="00693CCB">
                    <w:rPr>
                      <w:rFonts w:ascii="Tahoma" w:hAnsi="Tahoma" w:cs="Tahoma"/>
                      <w:lang w:val="it-IT"/>
                    </w:rPr>
                    <w:tab/>
                  </w:r>
                </w:p>
                <w:p w:rsidR="003A6DA2" w:rsidRPr="00693CCB" w:rsidRDefault="003A6DA2" w:rsidP="0083334B">
                  <w:pPr>
                    <w:pStyle w:val="sche3"/>
                    <w:tabs>
                      <w:tab w:val="left" w:pos="750"/>
                    </w:tabs>
                    <w:spacing w:line="360" w:lineRule="auto"/>
                    <w:jc w:val="left"/>
                    <w:rPr>
                      <w:rFonts w:ascii="Tahoma" w:hAnsi="Tahoma" w:cs="Tahoma"/>
                      <w:lang w:val="it-IT"/>
                    </w:rPr>
                  </w:pPr>
                  <w:r w:rsidRPr="00693CCB">
                    <w:rPr>
                      <w:rFonts w:ascii="Tahoma" w:hAnsi="Tahoma" w:cs="Tahoma"/>
                      <w:lang w:val="it-IT"/>
                    </w:rPr>
                    <w:t>CODICE FISCALE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jc w:val="center"/>
                    <w:rPr>
                      <w:rFonts w:ascii="Tahoma" w:hAnsi="Tahoma" w:cs="Tahoma"/>
                      <w:lang w:val="it-IT"/>
                    </w:rPr>
                  </w:pPr>
                  <w:r w:rsidRPr="00693CCB">
                    <w:rPr>
                      <w:rFonts w:ascii="Tahoma" w:hAnsi="Tahoma" w:cs="Tahoma"/>
                      <w:lang w:val="it-IT"/>
                    </w:rPr>
                    <w:t>SEDE LEGALE</w:t>
                  </w:r>
                </w:p>
              </w:tc>
            </w:tr>
            <w:tr w:rsidR="003A6DA2" w:rsidRPr="00693CCB" w:rsidTr="00693CCB">
              <w:trPr>
                <w:trHeight w:val="567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</w:tr>
            <w:tr w:rsidR="003A6DA2" w:rsidRPr="00693CCB" w:rsidTr="00693CCB">
              <w:trPr>
                <w:trHeight w:val="567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</w:tr>
            <w:tr w:rsidR="003A6DA2" w:rsidRPr="00693CCB" w:rsidTr="00693CCB">
              <w:trPr>
                <w:trHeight w:val="567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</w:tr>
            <w:tr w:rsidR="003A6DA2" w:rsidRPr="00693CCB" w:rsidTr="00693CCB">
              <w:trPr>
                <w:trHeight w:val="567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DA2" w:rsidRPr="00693CCB" w:rsidRDefault="003A6DA2" w:rsidP="0083334B">
                  <w:pPr>
                    <w:pStyle w:val="sche3"/>
                    <w:spacing w:line="360" w:lineRule="auto"/>
                    <w:rPr>
                      <w:rFonts w:ascii="Tahoma" w:hAnsi="Tahoma" w:cs="Tahoma"/>
                      <w:lang w:val="it-IT"/>
                    </w:rPr>
                  </w:pPr>
                </w:p>
              </w:tc>
            </w:tr>
          </w:tbl>
          <w:p w:rsidR="003A6DA2" w:rsidRPr="00693CCB" w:rsidRDefault="003A6DA2" w:rsidP="0083334B">
            <w:pPr>
              <w:pStyle w:val="sche3"/>
              <w:spacing w:line="360" w:lineRule="auto"/>
              <w:rPr>
                <w:rFonts w:ascii="Tahoma" w:hAnsi="Tahoma" w:cs="Tahoma"/>
                <w:lang w:val="it-IT"/>
              </w:rPr>
            </w:pPr>
          </w:p>
          <w:p w:rsidR="003A6DA2" w:rsidRPr="00693CCB" w:rsidRDefault="003A6DA2" w:rsidP="001063FF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b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/>
                <w:lang w:val="it-IT"/>
              </w:rPr>
              <w:t>di allegare in copia autenticata l’atto costitutivo del consorzio</w:t>
            </w:r>
            <w:r w:rsidRPr="00693CCB">
              <w:rPr>
                <w:rFonts w:ascii="Tahoma" w:hAnsi="Tahoma" w:cs="Tahoma"/>
                <w:b/>
                <w:bCs/>
                <w:iCs/>
                <w:lang w:val="it-IT"/>
              </w:rPr>
              <w:t>.</w:t>
            </w:r>
          </w:p>
        </w:tc>
      </w:tr>
      <w:tr w:rsidR="003A6DA2" w:rsidRPr="00693CCB" w:rsidTr="00693CCB">
        <w:trPr>
          <w:trHeight w:val="475"/>
        </w:trPr>
        <w:tc>
          <w:tcPr>
            <w:tcW w:w="99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CCCCCC"/>
          </w:tcPr>
          <w:p w:rsidR="003A6DA2" w:rsidRPr="00693CCB" w:rsidRDefault="003A6DA2" w:rsidP="0083334B">
            <w:pPr>
              <w:pStyle w:val="sche3"/>
              <w:spacing w:line="360" w:lineRule="auto"/>
              <w:ind w:left="120"/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</w:pP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 xml:space="preserve">(da compilare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u w:val="single"/>
                <w:lang w:val="it-IT"/>
              </w:rPr>
              <w:t>solo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 xml:space="preserve"> nel caso di raggruppamento temporaneo  o consorzio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u w:val="single"/>
                <w:lang w:val="it-IT"/>
              </w:rPr>
              <w:t>NON ANCORA COSTITUITO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>)</w:t>
            </w:r>
          </w:p>
          <w:p w:rsidR="003A6DA2" w:rsidRPr="00693CCB" w:rsidRDefault="003A6DA2" w:rsidP="001063FF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che, in caso di</w:t>
            </w:r>
            <w:r w:rsidR="00954A59" w:rsidRPr="00693CCB">
              <w:rPr>
                <w:rFonts w:ascii="Tahoma" w:hAnsi="Tahoma" w:cs="Tahoma"/>
                <w:lang w:val="it-IT"/>
              </w:rPr>
              <w:t xml:space="preserve"> affidamento dei successivi livelli professionali</w:t>
            </w:r>
            <w:r w:rsidRPr="00693CCB">
              <w:rPr>
                <w:rFonts w:ascii="Tahoma" w:hAnsi="Tahoma" w:cs="Tahoma"/>
                <w:lang w:val="it-IT"/>
              </w:rPr>
              <w:t>, verrà costituito formalmente il raggruppamento temporaneo o il consorzio;</w:t>
            </w:r>
          </w:p>
          <w:p w:rsidR="003A6DA2" w:rsidRPr="00693CCB" w:rsidRDefault="003A6DA2" w:rsidP="001063FF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 xml:space="preserve">che, in caso </w:t>
            </w:r>
            <w:r w:rsidR="00954A59" w:rsidRPr="00693CCB">
              <w:rPr>
                <w:rFonts w:ascii="Tahoma" w:hAnsi="Tahoma" w:cs="Tahoma"/>
                <w:lang w:val="it-IT"/>
              </w:rPr>
              <w:t xml:space="preserve">di affidamento dei successivi livelli professionali </w:t>
            </w:r>
            <w:r w:rsidRPr="00693CCB">
              <w:rPr>
                <w:rFonts w:ascii="Tahoma" w:hAnsi="Tahoma" w:cs="Tahoma"/>
                <w:lang w:val="it-IT"/>
              </w:rPr>
              <w:t xml:space="preserve">sarà conferito mandato collettivo con rappresentanza o funzioni di </w:t>
            </w:r>
            <w:r w:rsidRPr="00693CCB">
              <w:rPr>
                <w:rFonts w:ascii="Tahoma" w:hAnsi="Tahoma" w:cs="Tahoma"/>
                <w:u w:val="single"/>
                <w:lang w:val="it-IT"/>
              </w:rPr>
              <w:t>capogruppo</w:t>
            </w:r>
            <w:r w:rsidRPr="00693CCB">
              <w:rPr>
                <w:rFonts w:ascii="Tahoma" w:hAnsi="Tahoma" w:cs="Tahoma"/>
                <w:lang w:val="it-IT"/>
              </w:rPr>
              <w:t xml:space="preserve"> al seguente soggetto qualificato il quale stipulerà la convenzione d’incarico in nome e per conto proprio e degli altri componenti:</w:t>
            </w:r>
          </w:p>
          <w:p w:rsidR="00693CCB" w:rsidRDefault="003A6DA2" w:rsidP="0083334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i/>
                <w:lang w:val="it-IT"/>
              </w:rPr>
              <w:t>cognome e nome</w:t>
            </w:r>
            <w:r w:rsidRPr="00693CCB">
              <w:rPr>
                <w:rFonts w:ascii="Tahoma" w:hAnsi="Tahoma" w:cs="Tahoma"/>
                <w:lang w:val="it-IT"/>
              </w:rPr>
              <w:t xml:space="preserve"> ...............................................................................</w:t>
            </w:r>
            <w:r w:rsidR="00693CCB">
              <w:rPr>
                <w:rFonts w:ascii="Tahoma" w:hAnsi="Tahoma" w:cs="Tahoma"/>
                <w:lang w:val="it-IT"/>
              </w:rPr>
              <w:t>..................................................</w:t>
            </w:r>
          </w:p>
          <w:p w:rsidR="00693CCB" w:rsidRDefault="003A6DA2" w:rsidP="00693CC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i/>
                <w:lang w:val="it-IT"/>
              </w:rPr>
              <w:t>data e luogo di nascita</w:t>
            </w:r>
            <w:r w:rsidRPr="00693CCB">
              <w:rPr>
                <w:rFonts w:ascii="Tahoma" w:hAnsi="Tahoma" w:cs="Tahoma"/>
                <w:lang w:val="it-IT"/>
              </w:rPr>
              <w:t xml:space="preserve"> …………………................</w:t>
            </w:r>
            <w:r w:rsidR="00693CCB">
              <w:rPr>
                <w:rFonts w:ascii="Tahoma" w:hAnsi="Tahoma" w:cs="Tahoma"/>
                <w:lang w:val="it-IT"/>
              </w:rPr>
              <w:t>…………………………………..................................................</w:t>
            </w:r>
          </w:p>
          <w:p w:rsidR="003A6DA2" w:rsidRPr="00693CCB" w:rsidRDefault="003A6DA2" w:rsidP="00693CC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i/>
                <w:lang w:val="it-IT"/>
              </w:rPr>
              <w:t>qualifica</w:t>
            </w:r>
            <w:r w:rsidRPr="00693CCB">
              <w:rPr>
                <w:rFonts w:ascii="Tahoma" w:hAnsi="Tahoma" w:cs="Tahoma"/>
                <w:lang w:val="it-IT"/>
              </w:rPr>
              <w:t xml:space="preserve"> ………………………………………………………………………………………………….;</w:t>
            </w:r>
          </w:p>
          <w:p w:rsidR="00693CCB" w:rsidRPr="00693CCB" w:rsidRDefault="0083334B" w:rsidP="0083334B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 xml:space="preserve">che, in caso di affidamento dei successivi livelli professionali, e </w:t>
            </w:r>
            <w:r w:rsidRPr="00693CCB">
              <w:rPr>
                <w:rFonts w:ascii="Tahoma" w:hAnsi="Tahoma" w:cs="Tahoma"/>
                <w:b/>
                <w:bCs/>
                <w:i/>
                <w:iCs/>
                <w:u w:val="single"/>
                <w:lang w:val="it-IT"/>
              </w:rPr>
              <w:t>solo</w:t>
            </w:r>
            <w:r w:rsidRPr="00693CCB">
              <w:rPr>
                <w:rFonts w:ascii="Tahoma" w:hAnsi="Tahoma" w:cs="Tahoma"/>
                <w:b/>
                <w:bCs/>
                <w:i/>
                <w:iCs/>
                <w:lang w:val="it-IT"/>
              </w:rPr>
              <w:t xml:space="preserve"> nel caso di raggruppamento temporaneo  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 xml:space="preserve">, </w:t>
            </w:r>
            <w:r w:rsidRPr="00693CCB">
              <w:rPr>
                <w:rFonts w:ascii="Tahoma" w:hAnsi="Tahoma" w:cs="Tahoma"/>
                <w:bCs/>
                <w:iCs/>
                <w:lang w:val="it-IT"/>
              </w:rPr>
              <w:t>sarà individuato quale  GIOVANE PROFESSIONISTA il seguente sogge</w:t>
            </w:r>
            <w:r w:rsidR="00693CCB">
              <w:rPr>
                <w:rFonts w:ascii="Tahoma" w:hAnsi="Tahoma" w:cs="Tahoma"/>
                <w:bCs/>
                <w:iCs/>
                <w:lang w:val="it-IT"/>
              </w:rPr>
              <w:t>tto:</w:t>
            </w:r>
          </w:p>
          <w:p w:rsidR="0083334B" w:rsidRPr="00693CCB" w:rsidRDefault="00693CCB" w:rsidP="00693CCB">
            <w:pPr>
              <w:pStyle w:val="sche3"/>
              <w:widowControl/>
              <w:overflowPunct/>
              <w:adjustRightInd/>
              <w:spacing w:line="360" w:lineRule="auto"/>
              <w:ind w:left="356"/>
              <w:textAlignment w:val="auto"/>
              <w:rPr>
                <w:rFonts w:ascii="Tahoma" w:hAnsi="Tahoma" w:cs="Tahoma"/>
                <w:lang w:val="it-IT"/>
              </w:rPr>
            </w:pPr>
            <w:r>
              <w:rPr>
                <w:rFonts w:ascii="Tahoma" w:hAnsi="Tahoma" w:cs="Tahoma"/>
                <w:bCs/>
                <w:i/>
                <w:iCs/>
                <w:lang w:val="it-IT"/>
              </w:rPr>
              <w:t>Titolo</w:t>
            </w:r>
            <w:r w:rsidR="0083334B" w:rsidRPr="00693CCB">
              <w:rPr>
                <w:rFonts w:ascii="Tahoma" w:hAnsi="Tahoma" w:cs="Tahoma"/>
                <w:bCs/>
                <w:i/>
                <w:iCs/>
                <w:lang w:val="it-IT"/>
              </w:rPr>
              <w:t>.............................................Nome e cognome.........................................................................</w:t>
            </w:r>
            <w:r>
              <w:rPr>
                <w:rFonts w:ascii="Tahoma" w:hAnsi="Tahoma" w:cs="Tahoma"/>
                <w:bCs/>
                <w:i/>
                <w:iCs/>
                <w:lang w:val="it-IT"/>
              </w:rPr>
              <w:t>.</w:t>
            </w:r>
            <w:r w:rsidR="0083334B" w:rsidRPr="00693CCB">
              <w:rPr>
                <w:rFonts w:ascii="Tahoma" w:hAnsi="Tahoma" w:cs="Tahoma"/>
                <w:bCs/>
                <w:i/>
                <w:iCs/>
                <w:lang w:val="it-IT"/>
              </w:rPr>
              <w:t>.</w:t>
            </w:r>
          </w:p>
          <w:p w:rsidR="0083334B" w:rsidRPr="00693CCB" w:rsidRDefault="0083334B" w:rsidP="0083334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Luogo e data di nascita, ...................................................................................</w:t>
            </w:r>
            <w:r w:rsidR="00693CCB">
              <w:rPr>
                <w:rFonts w:ascii="Tahoma" w:hAnsi="Tahoma" w:cs="Tahoma"/>
                <w:bCs/>
                <w:i/>
                <w:iCs/>
                <w:lang w:val="it-IT"/>
              </w:rPr>
              <w:t>....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...............................</w:t>
            </w:r>
          </w:p>
          <w:p w:rsidR="0083334B" w:rsidRPr="00693CCB" w:rsidRDefault="0083334B" w:rsidP="0083334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In possesso di laurea in ...........................................................................................</w:t>
            </w:r>
            <w:r w:rsidR="00693CCB">
              <w:rPr>
                <w:rFonts w:ascii="Tahoma" w:hAnsi="Tahoma" w:cs="Tahoma"/>
                <w:bCs/>
                <w:i/>
                <w:iCs/>
                <w:lang w:val="it-IT"/>
              </w:rPr>
              <w:t>..........................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.</w:t>
            </w:r>
          </w:p>
          <w:p w:rsidR="0083334B" w:rsidRPr="00693CCB" w:rsidRDefault="00693CCB" w:rsidP="0083334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>
              <w:rPr>
                <w:rFonts w:ascii="Tahoma" w:hAnsi="Tahoma" w:cs="Tahoma"/>
                <w:bCs/>
                <w:i/>
                <w:iCs/>
                <w:lang w:val="it-IT"/>
              </w:rPr>
              <w:t>Conseguita p</w:t>
            </w:r>
            <w:r w:rsidR="0083334B" w:rsidRPr="00693CCB">
              <w:rPr>
                <w:rFonts w:ascii="Tahoma" w:hAnsi="Tahoma" w:cs="Tahoma"/>
                <w:bCs/>
                <w:i/>
                <w:iCs/>
                <w:lang w:val="it-IT"/>
              </w:rPr>
              <w:t>resso.................................................................................................................................</w:t>
            </w:r>
          </w:p>
          <w:p w:rsidR="0083334B" w:rsidRPr="00693CCB" w:rsidRDefault="0083334B" w:rsidP="0083334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 xml:space="preserve"> iscritto all’ordine professionale degli .................................................................... della provincia di ............................................ al n°   ........................................................</w:t>
            </w:r>
          </w:p>
          <w:p w:rsidR="0083334B" w:rsidRPr="00693CCB" w:rsidRDefault="003A6DA2" w:rsidP="0083334B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che si uniformerà alla disciplina vigente in materia di  lavori pubblici con riguardo alle associazioni temporanee o consorzi;</w:t>
            </w:r>
          </w:p>
          <w:p w:rsidR="003A6DA2" w:rsidRPr="00693CCB" w:rsidRDefault="003A6DA2" w:rsidP="001063FF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che la quota di partecipazione al raggruppamento è pari:</w:t>
            </w:r>
          </w:p>
          <w:p w:rsidR="003A6DA2" w:rsidRPr="00693CCB" w:rsidRDefault="003A6DA2" w:rsidP="003A6DA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>al _________ % per il soggetto capogruppo di cui al precedente punto 15);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adjustRightInd w:val="0"/>
              <w:spacing w:line="360" w:lineRule="auto"/>
              <w:ind w:left="770" w:hanging="7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A6DA2" w:rsidRDefault="003A6DA2" w:rsidP="003A6DA2">
      <w:pPr>
        <w:suppressAutoHyphens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693CCB" w:rsidRPr="00693CCB" w:rsidRDefault="00693CCB" w:rsidP="003A6DA2">
      <w:pPr>
        <w:suppressAutoHyphens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043" w:type="dxa"/>
        <w:tblInd w:w="-5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3A6DA2" w:rsidRPr="00693CCB" w:rsidTr="00693CCB">
        <w:trPr>
          <w:trHeight w:val="475"/>
        </w:trPr>
        <w:tc>
          <w:tcPr>
            <w:tcW w:w="1004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CCCCCC"/>
          </w:tcPr>
          <w:p w:rsidR="003A6DA2" w:rsidRPr="00693CCB" w:rsidRDefault="003A6DA2" w:rsidP="0083334B">
            <w:pPr>
              <w:pStyle w:val="sche3"/>
              <w:spacing w:line="360" w:lineRule="auto"/>
              <w:ind w:left="120"/>
              <w:rPr>
                <w:rFonts w:ascii="Tahoma" w:hAnsi="Tahoma" w:cs="Tahoma"/>
                <w:b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 xml:space="preserve">(da compilare 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u w:val="single"/>
                <w:lang w:val="it-IT"/>
              </w:rPr>
              <w:t xml:space="preserve">solo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 xml:space="preserve">nel caso di raggruppamento  o consorzio 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u w:val="single"/>
                <w:lang w:val="it-IT"/>
              </w:rPr>
              <w:t>GIÀ  COSTITUITI PRIMA DELLA GARA</w:t>
            </w:r>
            <w:r w:rsidRPr="00693CCB">
              <w:rPr>
                <w:rFonts w:ascii="Tahoma" w:hAnsi="Tahoma" w:cs="Tahoma"/>
                <w:b/>
                <w:bCs/>
                <w:i/>
                <w:iCs/>
                <w:sz w:val="22"/>
                <w:lang w:val="it-IT"/>
              </w:rPr>
              <w:t>)</w:t>
            </w:r>
          </w:p>
          <w:p w:rsidR="00693CCB" w:rsidRPr="00693CCB" w:rsidRDefault="003A6DA2" w:rsidP="00693CCB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 xml:space="preserve">che i componenti facenti parte del raggruppamento </w:t>
            </w:r>
            <w:r w:rsidRPr="00693CCB">
              <w:rPr>
                <w:rFonts w:ascii="Tahoma" w:hAnsi="Tahoma" w:cs="Tahoma"/>
                <w:u w:val="single"/>
                <w:lang w:val="it-IT"/>
              </w:rPr>
              <w:t>hanno conferito</w:t>
            </w:r>
            <w:r w:rsidRPr="00693CCB">
              <w:rPr>
                <w:rFonts w:ascii="Tahoma" w:hAnsi="Tahoma" w:cs="Tahoma"/>
                <w:lang w:val="it-IT"/>
              </w:rPr>
              <w:t xml:space="preserve"> prima della presentazione della proposta progettuale in favore del capogruppo, così identificato: </w:t>
            </w:r>
          </w:p>
          <w:p w:rsidR="00693CCB" w:rsidRDefault="00693CCB" w:rsidP="00693CC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i/>
                <w:lang w:val="it-IT"/>
              </w:rPr>
              <w:t>cognome e nome</w:t>
            </w:r>
            <w:r w:rsidRPr="00693CCB">
              <w:rPr>
                <w:rFonts w:ascii="Tahoma" w:hAnsi="Tahoma" w:cs="Tahoma"/>
                <w:lang w:val="it-IT"/>
              </w:rPr>
              <w:t xml:space="preserve"> ...............................................................................</w:t>
            </w:r>
            <w:r>
              <w:rPr>
                <w:rFonts w:ascii="Tahoma" w:hAnsi="Tahoma" w:cs="Tahoma"/>
                <w:lang w:val="it-IT"/>
              </w:rPr>
              <w:t>..................................................</w:t>
            </w:r>
          </w:p>
          <w:p w:rsidR="00693CCB" w:rsidRDefault="00693CCB" w:rsidP="00693CC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i/>
                <w:lang w:val="it-IT"/>
              </w:rPr>
              <w:t>data e luogo di nascita</w:t>
            </w:r>
            <w:r w:rsidRPr="00693CCB">
              <w:rPr>
                <w:rFonts w:ascii="Tahoma" w:hAnsi="Tahoma" w:cs="Tahoma"/>
                <w:lang w:val="it-IT"/>
              </w:rPr>
              <w:t xml:space="preserve"> …………………................</w:t>
            </w:r>
            <w:r>
              <w:rPr>
                <w:rFonts w:ascii="Tahoma" w:hAnsi="Tahoma" w:cs="Tahoma"/>
                <w:lang w:val="it-IT"/>
              </w:rPr>
              <w:t>…………………………………..................................................</w:t>
            </w:r>
          </w:p>
          <w:p w:rsidR="00693CCB" w:rsidRDefault="00693CCB" w:rsidP="00693CC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i/>
                <w:lang w:val="it-IT"/>
              </w:rPr>
              <w:t>qualifica</w:t>
            </w:r>
            <w:r w:rsidRPr="00693CCB">
              <w:rPr>
                <w:rFonts w:ascii="Tahoma" w:hAnsi="Tahoma" w:cs="Tahoma"/>
                <w:lang w:val="it-IT"/>
              </w:rPr>
              <w:t xml:space="preserve"> ………………………………………………………………………………………………….;</w:t>
            </w:r>
          </w:p>
          <w:p w:rsidR="0083334B" w:rsidRPr="00693CCB" w:rsidRDefault="00693CCB" w:rsidP="00693CCB">
            <w:pPr>
              <w:pStyle w:val="sche3"/>
              <w:tabs>
                <w:tab w:val="left" w:pos="360"/>
              </w:tabs>
              <w:spacing w:line="360" w:lineRule="auto"/>
              <w:ind w:left="360" w:hanging="360"/>
              <w:rPr>
                <w:rFonts w:ascii="Tahoma" w:hAnsi="Tahoma" w:cs="Tahoma"/>
                <w:lang w:val="it-IT"/>
              </w:rPr>
            </w:pPr>
            <w:r>
              <w:rPr>
                <w:rFonts w:ascii="Tahoma" w:hAnsi="Tahoma" w:cs="Tahoma"/>
                <w:b/>
                <w:lang w:val="it-IT"/>
              </w:rPr>
              <w:t xml:space="preserve">- </w:t>
            </w:r>
            <w:r w:rsidRPr="00693CCB">
              <w:rPr>
                <w:rFonts w:ascii="Tahoma" w:hAnsi="Tahoma" w:cs="Tahoma"/>
                <w:b/>
                <w:lang w:val="it-IT"/>
              </w:rPr>
              <w:t xml:space="preserve">di allegare in copia </w:t>
            </w:r>
            <w:r>
              <w:rPr>
                <w:rFonts w:ascii="Tahoma" w:hAnsi="Tahoma" w:cs="Tahoma"/>
                <w:b/>
                <w:lang w:val="it-IT"/>
              </w:rPr>
              <w:t xml:space="preserve">conforme </w:t>
            </w:r>
            <w:r w:rsidR="003A6DA2" w:rsidRPr="00693CCB">
              <w:rPr>
                <w:rFonts w:ascii="Tahoma" w:hAnsi="Tahoma" w:cs="Tahoma"/>
                <w:u w:val="single"/>
                <w:lang w:val="it-IT"/>
              </w:rPr>
              <w:t>mandato collettivo</w:t>
            </w:r>
            <w:r w:rsidR="003A6DA2" w:rsidRPr="00693CCB">
              <w:rPr>
                <w:rFonts w:ascii="Tahoma" w:hAnsi="Tahoma" w:cs="Tahoma"/>
                <w:lang w:val="it-IT"/>
              </w:rPr>
              <w:t xml:space="preserve"> speciale irrevocabile con rappresentanza, mediante scrittura privata autenticata</w:t>
            </w:r>
            <w:r>
              <w:rPr>
                <w:rFonts w:ascii="Tahoma" w:hAnsi="Tahoma" w:cs="Tahoma"/>
                <w:lang w:val="it-IT"/>
              </w:rPr>
              <w:t>;</w:t>
            </w:r>
          </w:p>
          <w:p w:rsidR="0083334B" w:rsidRPr="00693CCB" w:rsidRDefault="0083334B" w:rsidP="0083334B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 xml:space="preserve">che, in caso di affidamento dei successivi livelli professionali, e </w:t>
            </w:r>
            <w:r w:rsidRPr="00693CCB">
              <w:rPr>
                <w:rFonts w:ascii="Tahoma" w:hAnsi="Tahoma" w:cs="Tahoma"/>
                <w:b/>
                <w:bCs/>
                <w:i/>
                <w:iCs/>
                <w:u w:val="single"/>
                <w:lang w:val="it-IT"/>
              </w:rPr>
              <w:t>solo</w:t>
            </w:r>
            <w:r w:rsidRPr="00693CCB">
              <w:rPr>
                <w:rFonts w:ascii="Tahoma" w:hAnsi="Tahoma" w:cs="Tahoma"/>
                <w:b/>
                <w:bCs/>
                <w:i/>
                <w:iCs/>
                <w:lang w:val="it-IT"/>
              </w:rPr>
              <w:t xml:space="preserve"> nel caso di raggruppamento temporaneo  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 xml:space="preserve">, </w:t>
            </w:r>
            <w:r w:rsidRPr="00693CCB">
              <w:rPr>
                <w:rFonts w:ascii="Tahoma" w:hAnsi="Tahoma" w:cs="Tahoma"/>
                <w:bCs/>
                <w:iCs/>
                <w:lang w:val="it-IT"/>
              </w:rPr>
              <w:t>è stato  individuato quale GIOVANE PROFESSIONISTA il seguente soggetto:</w:t>
            </w:r>
          </w:p>
          <w:p w:rsidR="00693CCB" w:rsidRPr="00693CCB" w:rsidRDefault="00693CCB" w:rsidP="00693CCB">
            <w:pPr>
              <w:pStyle w:val="sche3"/>
              <w:widowControl/>
              <w:overflowPunct/>
              <w:adjustRightInd/>
              <w:spacing w:line="360" w:lineRule="auto"/>
              <w:ind w:left="356"/>
              <w:textAlignment w:val="auto"/>
              <w:rPr>
                <w:rFonts w:ascii="Tahoma" w:hAnsi="Tahoma" w:cs="Tahoma"/>
                <w:lang w:val="it-IT"/>
              </w:rPr>
            </w:pPr>
            <w:r>
              <w:rPr>
                <w:rFonts w:ascii="Tahoma" w:hAnsi="Tahoma" w:cs="Tahoma"/>
                <w:bCs/>
                <w:i/>
                <w:iCs/>
                <w:lang w:val="it-IT"/>
              </w:rPr>
              <w:t>Titolo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.............................................Nome e cognome.........................................................................</w:t>
            </w:r>
            <w:r>
              <w:rPr>
                <w:rFonts w:ascii="Tahoma" w:hAnsi="Tahoma" w:cs="Tahoma"/>
                <w:bCs/>
                <w:i/>
                <w:iCs/>
                <w:lang w:val="it-IT"/>
              </w:rPr>
              <w:t>.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.</w:t>
            </w:r>
          </w:p>
          <w:p w:rsidR="00693CCB" w:rsidRPr="00693CCB" w:rsidRDefault="00693CCB" w:rsidP="00693CC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Luogo e data di nascita, ...................................................................................</w:t>
            </w:r>
            <w:r>
              <w:rPr>
                <w:rFonts w:ascii="Tahoma" w:hAnsi="Tahoma" w:cs="Tahoma"/>
                <w:bCs/>
                <w:i/>
                <w:iCs/>
                <w:lang w:val="it-IT"/>
              </w:rPr>
              <w:t>....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...............................</w:t>
            </w:r>
          </w:p>
          <w:p w:rsidR="00693CCB" w:rsidRPr="00693CCB" w:rsidRDefault="00693CCB" w:rsidP="00693CC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In possesso di laurea in ...........................................................................................</w:t>
            </w:r>
            <w:r>
              <w:rPr>
                <w:rFonts w:ascii="Tahoma" w:hAnsi="Tahoma" w:cs="Tahoma"/>
                <w:bCs/>
                <w:i/>
                <w:iCs/>
                <w:lang w:val="it-IT"/>
              </w:rPr>
              <w:t>..........................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.</w:t>
            </w:r>
          </w:p>
          <w:p w:rsidR="00693CCB" w:rsidRPr="00693CCB" w:rsidRDefault="00693CCB" w:rsidP="00693CC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>
              <w:rPr>
                <w:rFonts w:ascii="Tahoma" w:hAnsi="Tahoma" w:cs="Tahoma"/>
                <w:bCs/>
                <w:i/>
                <w:iCs/>
                <w:lang w:val="it-IT"/>
              </w:rPr>
              <w:t>Conseguita p</w:t>
            </w: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>resso.................................................................................................................................</w:t>
            </w:r>
          </w:p>
          <w:p w:rsidR="00693CCB" w:rsidRPr="00693CCB" w:rsidRDefault="00693CCB" w:rsidP="00693CCB">
            <w:pPr>
              <w:pStyle w:val="sche3"/>
              <w:spacing w:line="360" w:lineRule="auto"/>
              <w:ind w:left="356"/>
              <w:rPr>
                <w:rFonts w:ascii="Tahoma" w:hAnsi="Tahoma" w:cs="Tahoma"/>
                <w:bCs/>
                <w:i/>
                <w:iCs/>
                <w:lang w:val="it-IT"/>
              </w:rPr>
            </w:pPr>
            <w:r w:rsidRPr="00693CCB">
              <w:rPr>
                <w:rFonts w:ascii="Tahoma" w:hAnsi="Tahoma" w:cs="Tahoma"/>
                <w:bCs/>
                <w:i/>
                <w:iCs/>
                <w:lang w:val="it-IT"/>
              </w:rPr>
              <w:t xml:space="preserve"> iscritto all’ordine professionale degli .................................................................... della provincia di ............................................ al n°   ........................................................</w:t>
            </w:r>
          </w:p>
          <w:p w:rsidR="003A6DA2" w:rsidRPr="00693CCB" w:rsidRDefault="003A6DA2" w:rsidP="001063FF">
            <w:pPr>
              <w:pStyle w:val="sche3"/>
              <w:widowControl/>
              <w:numPr>
                <w:ilvl w:val="0"/>
                <w:numId w:val="16"/>
              </w:numPr>
              <w:overflowPunct/>
              <w:adjustRightInd/>
              <w:spacing w:line="360" w:lineRule="auto"/>
              <w:ind w:left="356" w:hanging="142"/>
              <w:textAlignment w:val="auto"/>
              <w:rPr>
                <w:rFonts w:ascii="Tahoma" w:hAnsi="Tahoma" w:cs="Tahoma"/>
                <w:lang w:val="it-IT"/>
              </w:rPr>
            </w:pPr>
            <w:r w:rsidRPr="00693CCB">
              <w:rPr>
                <w:rFonts w:ascii="Tahoma" w:hAnsi="Tahoma" w:cs="Tahoma"/>
                <w:lang w:val="it-IT"/>
              </w:rPr>
              <w:t>che la quota di partecipazione al raggruppamento è pari:</w:t>
            </w:r>
          </w:p>
          <w:p w:rsidR="003A6DA2" w:rsidRPr="00693CCB" w:rsidRDefault="003A6DA2" w:rsidP="003A6DA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>al _________ % per il soggetto capogruppo di cui al precedente punto 20);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8333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  <w:p w:rsidR="003A6DA2" w:rsidRPr="00693CCB" w:rsidRDefault="003A6DA2" w:rsidP="00693CC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3CCB">
              <w:rPr>
                <w:rFonts w:ascii="Tahoma" w:hAnsi="Tahoma" w:cs="Tahoma"/>
                <w:sz w:val="20"/>
                <w:szCs w:val="20"/>
              </w:rPr>
              <w:t xml:space="preserve">al  ________ % per il componente </w:t>
            </w:r>
            <w:r w:rsidRPr="00693CCB">
              <w:rPr>
                <w:rFonts w:ascii="Tahoma" w:hAnsi="Tahoma" w:cs="Tahoma"/>
                <w:i/>
                <w:sz w:val="20"/>
                <w:szCs w:val="20"/>
              </w:rPr>
              <w:t>*(indicare nome cognome, luogo e data di nascita e qualifica)</w:t>
            </w:r>
            <w:r w:rsidRPr="00693CCB">
              <w:rPr>
                <w:rFonts w:ascii="Tahoma" w:hAnsi="Tahoma" w:cs="Tahoma"/>
                <w:sz w:val="20"/>
                <w:szCs w:val="20"/>
              </w:rPr>
              <w:t>…………………………..…..……………………………………………………………………………………………………………..………………………………………………….;</w:t>
            </w:r>
          </w:p>
        </w:tc>
      </w:tr>
    </w:tbl>
    <w:p w:rsidR="001063FF" w:rsidRPr="00693CCB" w:rsidRDefault="001063FF" w:rsidP="001063FF">
      <w:pPr>
        <w:pStyle w:val="sche3"/>
        <w:spacing w:before="120"/>
        <w:ind w:left="425"/>
        <w:rPr>
          <w:rFonts w:ascii="Tahoma" w:hAnsi="Tahoma" w:cs="Tahoma"/>
          <w:lang w:val="it-IT"/>
        </w:rPr>
      </w:pP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b/>
          <w:i/>
          <w:lang w:val="it-IT"/>
        </w:rPr>
      </w:pPr>
      <w:r w:rsidRPr="00693CCB">
        <w:rPr>
          <w:rFonts w:ascii="Tahoma" w:hAnsi="Tahoma" w:cs="Tahoma"/>
          <w:b/>
          <w:i/>
          <w:lang w:val="it-IT"/>
        </w:rPr>
        <w:t>(da barrare solo nel caso di concorrente che partecipa come società di professionisti)</w:t>
      </w:r>
    </w:p>
    <w:p w:rsidR="001063FF" w:rsidRPr="00693CCB" w:rsidRDefault="00765E0C" w:rsidP="001063FF">
      <w:pPr>
        <w:pStyle w:val="sche3"/>
        <w:widowControl/>
        <w:overflowPunct/>
        <w:adjustRightInd/>
        <w:spacing w:line="360" w:lineRule="auto"/>
        <w:ind w:left="142"/>
        <w:textAlignment w:val="auto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lang w:val="it-IT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1063FF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  <w:lang w:val="it-IT"/>
        </w:rPr>
      </w:r>
      <w:r w:rsidR="00F64935">
        <w:rPr>
          <w:rFonts w:ascii="Tahoma" w:hAnsi="Tahoma" w:cs="Tahoma"/>
          <w:lang w:val="it-IT"/>
        </w:rPr>
        <w:fldChar w:fldCharType="separate"/>
      </w:r>
      <w:r w:rsidRPr="00693CCB">
        <w:rPr>
          <w:rFonts w:ascii="Tahoma" w:hAnsi="Tahoma" w:cs="Tahoma"/>
          <w:lang w:val="it-IT"/>
        </w:rPr>
        <w:fldChar w:fldCharType="end"/>
      </w:r>
      <w:r w:rsidR="001063FF" w:rsidRPr="00693CCB">
        <w:rPr>
          <w:rFonts w:ascii="Tahoma" w:hAnsi="Tahoma" w:cs="Tahoma"/>
          <w:lang w:val="it-IT"/>
        </w:rPr>
        <w:t xml:space="preserve"> di essere in possesso dei requisiti di cui all’art. 2 del D.M. 263 del 02/12/2016; </w:t>
      </w: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lang w:val="it-IT"/>
        </w:rPr>
      </w:pP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b/>
          <w:i/>
          <w:lang w:val="it-IT"/>
        </w:rPr>
      </w:pPr>
      <w:r w:rsidRPr="00693CCB">
        <w:rPr>
          <w:rFonts w:ascii="Tahoma" w:hAnsi="Tahoma" w:cs="Tahoma"/>
          <w:b/>
          <w:i/>
          <w:lang w:val="it-IT"/>
        </w:rPr>
        <w:t>(da barrare solo nel caso di concorrente che partecipa come società di ingegneria)</w:t>
      </w:r>
    </w:p>
    <w:p w:rsidR="001063FF" w:rsidRPr="00693CCB" w:rsidRDefault="00765E0C" w:rsidP="001063FF">
      <w:pPr>
        <w:pStyle w:val="sche3"/>
        <w:widowControl/>
        <w:overflowPunct/>
        <w:adjustRightInd/>
        <w:spacing w:line="360" w:lineRule="auto"/>
        <w:ind w:left="142"/>
        <w:textAlignment w:val="auto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lang w:val="it-IT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1063FF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  <w:lang w:val="it-IT"/>
        </w:rPr>
      </w:r>
      <w:r w:rsidR="00F64935">
        <w:rPr>
          <w:rFonts w:ascii="Tahoma" w:hAnsi="Tahoma" w:cs="Tahoma"/>
          <w:lang w:val="it-IT"/>
        </w:rPr>
        <w:fldChar w:fldCharType="separate"/>
      </w:r>
      <w:r w:rsidRPr="00693CCB">
        <w:rPr>
          <w:rFonts w:ascii="Tahoma" w:hAnsi="Tahoma" w:cs="Tahoma"/>
          <w:lang w:val="it-IT"/>
        </w:rPr>
        <w:fldChar w:fldCharType="end"/>
      </w:r>
      <w:r w:rsidR="001063FF" w:rsidRPr="00693CCB">
        <w:rPr>
          <w:rFonts w:ascii="Tahoma" w:hAnsi="Tahoma" w:cs="Tahoma"/>
          <w:lang w:val="it-IT"/>
        </w:rPr>
        <w:t xml:space="preserve"> di essere in possesso dei requisiti di cui all’art. 3 del D.M. 263 del 02/12/2016; </w:t>
      </w: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b/>
          <w:i/>
          <w:lang w:val="it-IT"/>
        </w:rPr>
      </w:pP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b/>
          <w:i/>
          <w:lang w:val="it-IT"/>
        </w:rPr>
      </w:pPr>
      <w:r w:rsidRPr="00693CCB">
        <w:rPr>
          <w:rFonts w:ascii="Tahoma" w:hAnsi="Tahoma" w:cs="Tahoma"/>
          <w:b/>
          <w:i/>
          <w:lang w:val="it-IT"/>
        </w:rPr>
        <w:t>(da barrare solo nel caso di concorrente che partecipa come raggruppamento temporaneo)</w:t>
      </w:r>
    </w:p>
    <w:p w:rsidR="001063FF" w:rsidRPr="00693CCB" w:rsidRDefault="00765E0C" w:rsidP="001063FF">
      <w:pPr>
        <w:pStyle w:val="sche3"/>
        <w:widowControl/>
        <w:overflowPunct/>
        <w:adjustRightInd/>
        <w:spacing w:line="360" w:lineRule="auto"/>
        <w:ind w:left="142"/>
        <w:textAlignment w:val="auto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lang w:val="it-IT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1063FF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  <w:lang w:val="it-IT"/>
        </w:rPr>
      </w:r>
      <w:r w:rsidR="00F64935">
        <w:rPr>
          <w:rFonts w:ascii="Tahoma" w:hAnsi="Tahoma" w:cs="Tahoma"/>
          <w:lang w:val="it-IT"/>
        </w:rPr>
        <w:fldChar w:fldCharType="separate"/>
      </w:r>
      <w:r w:rsidRPr="00693CCB">
        <w:rPr>
          <w:rFonts w:ascii="Tahoma" w:hAnsi="Tahoma" w:cs="Tahoma"/>
          <w:lang w:val="it-IT"/>
        </w:rPr>
        <w:fldChar w:fldCharType="end"/>
      </w:r>
      <w:r w:rsidR="001063FF" w:rsidRPr="00693CCB">
        <w:rPr>
          <w:rFonts w:ascii="Tahoma" w:hAnsi="Tahoma" w:cs="Tahoma"/>
          <w:lang w:val="it-IT"/>
        </w:rPr>
        <w:t xml:space="preserve"> di essere in possesso dei requisiti di cui all’art. 4 del D.M. 263 del 02/12/2016; </w:t>
      </w: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b/>
          <w:bCs/>
          <w:lang w:val="it-IT"/>
        </w:rPr>
      </w:pPr>
    </w:p>
    <w:p w:rsidR="001063FF" w:rsidRPr="00693CCB" w:rsidRDefault="001063FF" w:rsidP="001063FF">
      <w:pPr>
        <w:pStyle w:val="sche3"/>
        <w:spacing w:line="360" w:lineRule="auto"/>
        <w:ind w:left="142"/>
        <w:rPr>
          <w:rFonts w:ascii="Tahoma" w:hAnsi="Tahoma" w:cs="Tahoma"/>
          <w:b/>
          <w:i/>
          <w:lang w:val="it-IT"/>
        </w:rPr>
      </w:pPr>
      <w:r w:rsidRPr="00693CCB">
        <w:rPr>
          <w:rFonts w:ascii="Tahoma" w:hAnsi="Tahoma" w:cs="Tahoma"/>
          <w:b/>
          <w:i/>
          <w:lang w:val="it-IT"/>
        </w:rPr>
        <w:t>(da barrare solo nel caso di concorrente che partecipa come consorzio stabile di società di professionisti o di società di ingegneria)</w:t>
      </w:r>
    </w:p>
    <w:p w:rsidR="001063FF" w:rsidRPr="00693CCB" w:rsidRDefault="00765E0C" w:rsidP="001063FF">
      <w:pPr>
        <w:pStyle w:val="sche3"/>
        <w:widowControl/>
        <w:overflowPunct/>
        <w:adjustRightInd/>
        <w:spacing w:line="360" w:lineRule="auto"/>
        <w:ind w:left="142"/>
        <w:textAlignment w:val="auto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lang w:val="it-IT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1063FF" w:rsidRPr="00693CCB">
        <w:rPr>
          <w:rFonts w:ascii="Tahoma" w:hAnsi="Tahoma" w:cs="Tahoma"/>
          <w:lang w:val="it-IT"/>
        </w:rPr>
        <w:instrText xml:space="preserve"> FORMCHECKBOX </w:instrText>
      </w:r>
      <w:r w:rsidR="00F64935">
        <w:rPr>
          <w:rFonts w:ascii="Tahoma" w:hAnsi="Tahoma" w:cs="Tahoma"/>
          <w:lang w:val="it-IT"/>
        </w:rPr>
      </w:r>
      <w:r w:rsidR="00F64935">
        <w:rPr>
          <w:rFonts w:ascii="Tahoma" w:hAnsi="Tahoma" w:cs="Tahoma"/>
          <w:lang w:val="it-IT"/>
        </w:rPr>
        <w:fldChar w:fldCharType="separate"/>
      </w:r>
      <w:r w:rsidRPr="00693CCB">
        <w:rPr>
          <w:rFonts w:ascii="Tahoma" w:hAnsi="Tahoma" w:cs="Tahoma"/>
          <w:lang w:val="it-IT"/>
        </w:rPr>
        <w:fldChar w:fldCharType="end"/>
      </w:r>
      <w:r w:rsidR="001063FF" w:rsidRPr="00693CCB">
        <w:rPr>
          <w:rFonts w:ascii="Tahoma" w:hAnsi="Tahoma" w:cs="Tahoma"/>
          <w:lang w:val="it-IT"/>
        </w:rPr>
        <w:t xml:space="preserve"> di essere in possesso dei requisiti di cui all’art. 5 del D.M. 263 del 02/12/2016; </w:t>
      </w:r>
    </w:p>
    <w:p w:rsidR="001063FF" w:rsidRPr="00693CCB" w:rsidRDefault="001063FF" w:rsidP="00ED28C8">
      <w:pPr>
        <w:pStyle w:val="sche3"/>
        <w:jc w:val="center"/>
        <w:rPr>
          <w:rFonts w:ascii="Tahoma" w:hAnsi="Tahoma" w:cs="Tahoma"/>
          <w:b/>
          <w:lang w:val="it-IT"/>
        </w:rPr>
      </w:pPr>
    </w:p>
    <w:p w:rsidR="00ED28C8" w:rsidRPr="00693CCB" w:rsidRDefault="00ED28C8" w:rsidP="00ED28C8">
      <w:pPr>
        <w:pStyle w:val="sche3"/>
        <w:jc w:val="center"/>
        <w:rPr>
          <w:rFonts w:ascii="Tahoma" w:hAnsi="Tahoma" w:cs="Tahoma"/>
          <w:b/>
          <w:lang w:val="it-IT"/>
        </w:rPr>
      </w:pPr>
      <w:r w:rsidRPr="00693CCB">
        <w:rPr>
          <w:rFonts w:ascii="Tahoma" w:hAnsi="Tahoma" w:cs="Tahoma"/>
          <w:b/>
          <w:lang w:val="it-IT"/>
        </w:rPr>
        <w:t>DICHIARA ALTRESÌ</w:t>
      </w:r>
    </w:p>
    <w:p w:rsidR="002E1573" w:rsidRPr="00693CCB" w:rsidRDefault="002E1573" w:rsidP="00ED28C8">
      <w:pPr>
        <w:pStyle w:val="sche3"/>
        <w:jc w:val="center"/>
        <w:rPr>
          <w:rFonts w:ascii="Tahoma" w:hAnsi="Tahoma" w:cs="Tahoma"/>
          <w:b/>
          <w:lang w:val="it-IT"/>
        </w:rPr>
      </w:pPr>
    </w:p>
    <w:p w:rsidR="00ED28C8" w:rsidRPr="00693CCB" w:rsidRDefault="002E1573" w:rsidP="004B7CA7">
      <w:pPr>
        <w:pStyle w:val="sche3"/>
        <w:rPr>
          <w:rFonts w:ascii="Tahoma" w:hAnsi="Tahoma" w:cs="Tahoma"/>
          <w:bCs/>
          <w:lang w:val="it-IT"/>
        </w:rPr>
      </w:pPr>
      <w:r w:rsidRPr="00693CCB">
        <w:rPr>
          <w:rFonts w:ascii="Tahoma" w:hAnsi="Tahoma" w:cs="Tahoma"/>
          <w:bCs/>
          <w:lang w:val="it-IT"/>
        </w:rPr>
        <w:t>-  di essere informato, ai sensi e per gli effetti del D.Lgs. 196/2003</w:t>
      </w:r>
      <w:r w:rsidR="00804558" w:rsidRPr="00693CCB">
        <w:rPr>
          <w:rFonts w:ascii="Tahoma" w:hAnsi="Tahoma" w:cs="Tahoma"/>
          <w:bCs/>
          <w:lang w:val="it-IT"/>
        </w:rPr>
        <w:t xml:space="preserve"> e del Regolamento UE 679-2016 (GDPR), </w:t>
      </w:r>
      <w:r w:rsidRPr="00693CCB">
        <w:rPr>
          <w:rFonts w:ascii="Tahoma" w:hAnsi="Tahoma" w:cs="Tahoma"/>
          <w:bCs/>
          <w:lang w:val="it-IT"/>
        </w:rPr>
        <w:t xml:space="preserve"> che i dati personali raccolti saranno trattati, anche con strumenti informatici, esclusivamente nell’ambito del procedimento per il quale la presente dichiarazione viene resa;</w:t>
      </w:r>
    </w:p>
    <w:p w:rsidR="002E1573" w:rsidRPr="00693CCB" w:rsidRDefault="002E1573" w:rsidP="004B7CA7">
      <w:pPr>
        <w:pStyle w:val="sche3"/>
        <w:rPr>
          <w:rFonts w:ascii="Tahoma" w:hAnsi="Tahoma" w:cs="Tahoma"/>
          <w:bCs/>
          <w:lang w:val="it-IT"/>
        </w:rPr>
      </w:pPr>
    </w:p>
    <w:p w:rsidR="004B7CA7" w:rsidRPr="00693CCB" w:rsidRDefault="00ED28C8" w:rsidP="004B7CA7">
      <w:pPr>
        <w:pStyle w:val="sche3"/>
        <w:rPr>
          <w:rFonts w:ascii="Tahoma" w:hAnsi="Tahoma" w:cs="Tahoma"/>
          <w:bCs/>
          <w:u w:val="single"/>
          <w:lang w:val="it-IT"/>
        </w:rPr>
      </w:pPr>
      <w:r w:rsidRPr="00693CCB">
        <w:rPr>
          <w:rFonts w:ascii="Tahoma" w:hAnsi="Tahoma" w:cs="Tahoma"/>
          <w:bCs/>
          <w:lang w:val="it-IT"/>
        </w:rPr>
        <w:t xml:space="preserve">- </w:t>
      </w:r>
      <w:r w:rsidR="004B7CA7" w:rsidRPr="00693CCB">
        <w:rPr>
          <w:rFonts w:ascii="Tahoma" w:hAnsi="Tahoma" w:cs="Tahoma"/>
          <w:bCs/>
          <w:lang w:val="it-IT"/>
        </w:rPr>
        <w:t xml:space="preserve">di </w:t>
      </w:r>
      <w:r w:rsidR="004B7CA7" w:rsidRPr="00693CCB">
        <w:rPr>
          <w:rFonts w:ascii="Tahoma" w:hAnsi="Tahoma" w:cs="Tahoma"/>
          <w:b/>
          <w:bCs/>
          <w:lang w:val="it-IT"/>
        </w:rPr>
        <w:t>eleggere come domicilio,</w:t>
      </w:r>
      <w:r w:rsidR="004B7CA7" w:rsidRPr="00693CCB">
        <w:rPr>
          <w:rFonts w:ascii="Tahoma" w:hAnsi="Tahoma" w:cs="Tahoma"/>
          <w:bCs/>
          <w:lang w:val="it-IT"/>
        </w:rPr>
        <w:t xml:space="preserve"> ai fini </w:t>
      </w:r>
      <w:r w:rsidR="00F404A6" w:rsidRPr="00693CCB">
        <w:rPr>
          <w:rFonts w:ascii="Tahoma" w:hAnsi="Tahoma" w:cs="Tahoma"/>
          <w:bCs/>
          <w:lang w:val="it-IT"/>
        </w:rPr>
        <w:t>del presente concorso</w:t>
      </w:r>
      <w:r w:rsidR="004B7CA7" w:rsidRPr="00693CCB">
        <w:rPr>
          <w:rFonts w:ascii="Tahoma" w:hAnsi="Tahoma" w:cs="Tahoma"/>
          <w:bCs/>
          <w:lang w:val="it-IT"/>
        </w:rPr>
        <w:t>, il seguente indirizzo</w:t>
      </w:r>
      <w:r w:rsidR="00F404A6" w:rsidRPr="00693CCB">
        <w:rPr>
          <w:rFonts w:ascii="Tahoma" w:hAnsi="Tahoma" w:cs="Tahoma"/>
          <w:bCs/>
          <w:u w:val="single"/>
          <w:lang w:val="it-IT"/>
        </w:rPr>
        <w:t>(</w:t>
      </w:r>
      <w:r w:rsidR="00F404A6" w:rsidRPr="00693CCB">
        <w:rPr>
          <w:rFonts w:ascii="Tahoma" w:hAnsi="Tahoma" w:cs="Tahoma"/>
          <w:bCs/>
          <w:smallCaps/>
          <w:u w:val="single"/>
          <w:lang w:val="it-IT"/>
        </w:rPr>
        <w:t>in caso di raggruppamento temporaneo indicare sempre l’indirizzo del capogruppo)</w:t>
      </w:r>
      <w:r w:rsidR="004B7CA7" w:rsidRPr="00693CCB">
        <w:rPr>
          <w:rFonts w:ascii="Tahoma" w:hAnsi="Tahoma" w:cs="Tahoma"/>
          <w:bCs/>
          <w:u w:val="single"/>
          <w:lang w:val="it-IT"/>
        </w:rPr>
        <w:t>:</w:t>
      </w:r>
    </w:p>
    <w:p w:rsidR="004B7CA7" w:rsidRPr="00693CCB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Ragione Sociale:</w:t>
      </w:r>
    </w:p>
    <w:p w:rsidR="004B7CA7" w:rsidRPr="00693CCB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Via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  <w:t>Città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  <w:t>CAP</w:t>
      </w:r>
    </w:p>
    <w:p w:rsidR="004B7CA7" w:rsidRPr="00693CCB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Tel.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</w:p>
    <w:p w:rsidR="004B7CA7" w:rsidRPr="00693CCB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fax</w:t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  <w:r w:rsidRPr="00693CCB">
        <w:rPr>
          <w:rFonts w:ascii="Tahoma" w:hAnsi="Tahoma" w:cs="Tahoma"/>
          <w:lang w:val="it-IT"/>
        </w:rPr>
        <w:tab/>
      </w:r>
    </w:p>
    <w:p w:rsidR="004B7CA7" w:rsidRPr="00693CCB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lang w:val="it-IT"/>
        </w:rPr>
        <w:t>e-mail</w:t>
      </w:r>
    </w:p>
    <w:p w:rsidR="004B7CA7" w:rsidRPr="00693CCB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Tahoma" w:hAnsi="Tahoma" w:cs="Tahoma"/>
          <w:lang w:val="it-IT"/>
        </w:rPr>
      </w:pPr>
      <w:r w:rsidRPr="00693CCB">
        <w:rPr>
          <w:rFonts w:ascii="Tahoma" w:hAnsi="Tahoma" w:cs="Tahoma"/>
          <w:b/>
          <w:lang w:val="it-IT"/>
        </w:rPr>
        <w:t>PEC</w:t>
      </w:r>
    </w:p>
    <w:p w:rsidR="004B7CA7" w:rsidRPr="00693CCB" w:rsidRDefault="004B7CA7" w:rsidP="004B7CA7">
      <w:pPr>
        <w:pStyle w:val="sche3"/>
        <w:rPr>
          <w:rFonts w:ascii="Tahoma" w:hAnsi="Tahoma" w:cs="Tahoma"/>
          <w:lang w:val="it-IT"/>
        </w:rPr>
      </w:pPr>
    </w:p>
    <w:p w:rsidR="00174BB1" w:rsidRPr="00693CCB" w:rsidRDefault="00174BB1" w:rsidP="007B2945">
      <w:pPr>
        <w:pStyle w:val="sche3"/>
        <w:tabs>
          <w:tab w:val="left" w:pos="720"/>
          <w:tab w:val="right" w:pos="9638"/>
        </w:tabs>
        <w:rPr>
          <w:rFonts w:ascii="Tahoma" w:hAnsi="Tahoma" w:cs="Tahoma"/>
          <w:b/>
          <w:bCs/>
          <w:lang w:val="it-IT"/>
        </w:rPr>
      </w:pPr>
    </w:p>
    <w:p w:rsidR="002E1573" w:rsidRPr="00693CCB" w:rsidRDefault="006E2487" w:rsidP="007B2945">
      <w:pPr>
        <w:pStyle w:val="sche3"/>
        <w:tabs>
          <w:tab w:val="left" w:pos="720"/>
          <w:tab w:val="right" w:pos="9638"/>
        </w:tabs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 xml:space="preserve">Luogo e Data  </w:t>
      </w:r>
      <w:r w:rsidR="00F7012C" w:rsidRPr="00693CCB">
        <w:rPr>
          <w:rFonts w:ascii="Tahoma" w:hAnsi="Tahoma" w:cs="Tahoma"/>
          <w:b/>
          <w:bCs/>
          <w:lang w:val="it-IT"/>
        </w:rPr>
        <w:t>__________________________</w:t>
      </w:r>
      <w:r w:rsidR="007B2945" w:rsidRPr="00693CCB">
        <w:rPr>
          <w:rFonts w:ascii="Tahoma" w:hAnsi="Tahoma" w:cs="Tahoma"/>
          <w:b/>
          <w:bCs/>
          <w:lang w:val="it-IT"/>
        </w:rPr>
        <w:t>Firma</w:t>
      </w:r>
      <w:r w:rsidRPr="00693CCB">
        <w:rPr>
          <w:rFonts w:ascii="Tahoma" w:hAnsi="Tahoma" w:cs="Tahoma"/>
          <w:b/>
          <w:bCs/>
          <w:lang w:val="it-IT"/>
        </w:rPr>
        <w:t>/Firme</w:t>
      </w:r>
      <w:r w:rsidR="009908C3" w:rsidRPr="00693CCB">
        <w:rPr>
          <w:rStyle w:val="Rimandonotaapidipagina"/>
          <w:rFonts w:ascii="Tahoma" w:hAnsi="Tahoma" w:cs="Tahoma"/>
          <w:b/>
          <w:bCs/>
          <w:lang w:val="it-IT"/>
        </w:rPr>
        <w:t>1</w:t>
      </w:r>
    </w:p>
    <w:p w:rsidR="00174BB1" w:rsidRPr="00693CCB" w:rsidRDefault="00174BB1" w:rsidP="007B2945">
      <w:pPr>
        <w:pStyle w:val="sche3"/>
        <w:tabs>
          <w:tab w:val="left" w:pos="720"/>
          <w:tab w:val="right" w:pos="9638"/>
        </w:tabs>
        <w:rPr>
          <w:rFonts w:ascii="Tahoma" w:hAnsi="Tahoma" w:cs="Tahoma"/>
          <w:b/>
          <w:bCs/>
          <w:lang w:val="it-IT"/>
        </w:rPr>
      </w:pPr>
    </w:p>
    <w:p w:rsidR="00174BB1" w:rsidRPr="00693CCB" w:rsidRDefault="00F7012C" w:rsidP="00F7012C">
      <w:pPr>
        <w:pStyle w:val="sche3"/>
        <w:tabs>
          <w:tab w:val="left" w:pos="720"/>
          <w:tab w:val="right" w:pos="9638"/>
        </w:tabs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F7012C" w:rsidRPr="00693CCB" w:rsidRDefault="00F7012C" w:rsidP="00F7012C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F7012C" w:rsidRPr="00693CCB" w:rsidRDefault="00F7012C" w:rsidP="00F7012C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F7012C" w:rsidRPr="00693CCB" w:rsidRDefault="00F7012C" w:rsidP="00F7012C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F7012C" w:rsidRPr="00693CCB" w:rsidRDefault="00F7012C" w:rsidP="00F7012C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381595" w:rsidRPr="00693CCB" w:rsidRDefault="00381595" w:rsidP="00381595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381595" w:rsidRPr="00693CCB" w:rsidRDefault="00381595" w:rsidP="00381595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  <w:r w:rsidRPr="00693CCB">
        <w:rPr>
          <w:rFonts w:ascii="Tahoma" w:hAnsi="Tahoma" w:cs="Tahoma"/>
          <w:b/>
          <w:bCs/>
          <w:lang w:val="it-IT"/>
        </w:rPr>
        <w:t>__________________________________</w:t>
      </w:r>
    </w:p>
    <w:p w:rsidR="000A4A07" w:rsidRPr="00693CCB" w:rsidRDefault="000A4A07" w:rsidP="00381595">
      <w:pPr>
        <w:pStyle w:val="sche3"/>
        <w:tabs>
          <w:tab w:val="left" w:pos="720"/>
          <w:tab w:val="right" w:pos="9638"/>
        </w:tabs>
        <w:spacing w:before="240"/>
        <w:jc w:val="right"/>
        <w:rPr>
          <w:rFonts w:ascii="Tahoma" w:hAnsi="Tahoma" w:cs="Tahoma"/>
          <w:b/>
          <w:bCs/>
          <w:lang w:val="it-IT"/>
        </w:rPr>
      </w:pPr>
    </w:p>
    <w:p w:rsidR="009908C3" w:rsidRPr="00693CCB" w:rsidRDefault="009908C3" w:rsidP="007B2945">
      <w:pPr>
        <w:pStyle w:val="sche3"/>
        <w:tabs>
          <w:tab w:val="left" w:pos="720"/>
          <w:tab w:val="right" w:pos="9638"/>
        </w:tabs>
        <w:rPr>
          <w:rFonts w:ascii="Tahoma" w:hAnsi="Tahoma" w:cs="Tahoma"/>
          <w:b/>
          <w:bCs/>
          <w:lang w:val="it-IT"/>
        </w:rPr>
      </w:pPr>
    </w:p>
    <w:p w:rsidR="00174BB1" w:rsidRPr="00693CCB" w:rsidRDefault="009908C3" w:rsidP="00174BB1">
      <w:pPr>
        <w:pStyle w:val="sche3"/>
        <w:tabs>
          <w:tab w:val="left" w:pos="720"/>
          <w:tab w:val="right" w:pos="9638"/>
        </w:tabs>
        <w:rPr>
          <w:rFonts w:ascii="Tahoma" w:hAnsi="Tahoma" w:cs="Tahoma"/>
          <w:b/>
          <w:bCs/>
          <w:lang w:val="it-IT"/>
        </w:rPr>
      </w:pPr>
      <w:r w:rsidRPr="00693CCB">
        <w:rPr>
          <w:rStyle w:val="Rimandonotaapidipagina"/>
          <w:rFonts w:ascii="Tahoma" w:hAnsi="Tahoma" w:cs="Tahoma"/>
          <w:b/>
          <w:lang w:val="it-IT"/>
        </w:rPr>
        <w:t>1</w:t>
      </w:r>
      <w:r w:rsidR="00174BB1" w:rsidRPr="00693CCB">
        <w:rPr>
          <w:rFonts w:ascii="Tahoma" w:hAnsi="Tahoma" w:cs="Tahoma"/>
          <w:b/>
          <w:lang w:val="it-IT"/>
        </w:rPr>
        <w:t xml:space="preserve"> Firma del singolo professionista, di </w:t>
      </w:r>
      <w:r w:rsidR="00174BB1" w:rsidRPr="00693CCB">
        <w:rPr>
          <w:rFonts w:ascii="Tahoma" w:hAnsi="Tahoma" w:cs="Tahoma"/>
          <w:b/>
          <w:u w:val="single"/>
          <w:lang w:val="it-IT"/>
        </w:rPr>
        <w:t>tutti</w:t>
      </w:r>
      <w:r w:rsidR="00174BB1" w:rsidRPr="00693CCB">
        <w:rPr>
          <w:rFonts w:ascii="Tahoma" w:hAnsi="Tahoma" w:cs="Tahoma"/>
          <w:b/>
          <w:lang w:val="it-IT"/>
        </w:rPr>
        <w:t xml:space="preserve"> i professionisti associati, del legale rappresentante di società o consorzio</w:t>
      </w:r>
    </w:p>
    <w:sectPr w:rsidR="00174BB1" w:rsidRPr="00693CCB" w:rsidSect="00F701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334B" w:rsidRDefault="0083334B" w:rsidP="009B29EE">
      <w:r>
        <w:separator/>
      </w:r>
    </w:p>
  </w:endnote>
  <w:endnote w:type="continuationSeparator" w:id="0">
    <w:p w:rsidR="0083334B" w:rsidRDefault="0083334B" w:rsidP="009B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4935" w:rsidRDefault="00F649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334B" w:rsidRDefault="0083334B">
    <w:pPr>
      <w:pStyle w:val="Pidipagina"/>
    </w:pPr>
  </w:p>
  <w:p w:rsidR="0083334B" w:rsidRPr="009B29EE" w:rsidRDefault="0083334B" w:rsidP="009B29EE">
    <w:pPr>
      <w:pStyle w:val="Pidipagina"/>
      <w:jc w:val="right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4935" w:rsidRDefault="00F649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334B" w:rsidRDefault="0083334B" w:rsidP="009B29EE">
      <w:r>
        <w:separator/>
      </w:r>
    </w:p>
  </w:footnote>
  <w:footnote w:type="continuationSeparator" w:id="0">
    <w:p w:rsidR="0083334B" w:rsidRDefault="0083334B" w:rsidP="009B2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4935" w:rsidRDefault="00F649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4935" w:rsidRDefault="00F6493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4935" w:rsidRDefault="00F649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2"/>
      </w:rPr>
    </w:lvl>
  </w:abstractNum>
  <w:abstractNum w:abstractNumId="1" w15:restartNumberingAfterBreak="0">
    <w:nsid w:val="00000002"/>
    <w:multiLevelType w:val="singleLevel"/>
    <w:tmpl w:val="04100019"/>
    <w:lvl w:ilvl="0">
      <w:start w:val="1"/>
      <w:numFmt w:val="lowerLetter"/>
      <w:lvlText w:val="%1."/>
      <w:lvlJc w:val="left"/>
      <w:pPr>
        <w:ind w:left="720" w:hanging="360"/>
      </w:pPr>
      <w:rPr>
        <w:b/>
        <w:i w:val="0"/>
        <w:sz w:val="22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1">
      <w:start w:val="1"/>
      <w:numFmt w:val="decimal"/>
      <w:lvlText w:val="%2."/>
      <w:lvlJc w:val="left"/>
      <w:pPr>
        <w:tabs>
          <w:tab w:val="num" w:pos="1110"/>
        </w:tabs>
        <w:ind w:left="11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2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4">
      <w:start w:val="1"/>
      <w:numFmt w:val="decimal"/>
      <w:lvlText w:val="%5."/>
      <w:lvlJc w:val="left"/>
      <w:pPr>
        <w:tabs>
          <w:tab w:val="num" w:pos="2190"/>
        </w:tabs>
        <w:ind w:left="219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6">
      <w:start w:val="1"/>
      <w:numFmt w:val="decimal"/>
      <w:lvlText w:val="%7."/>
      <w:lvlJc w:val="left"/>
      <w:pPr>
        <w:tabs>
          <w:tab w:val="num" w:pos="2910"/>
        </w:tabs>
        <w:ind w:left="29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7">
      <w:start w:val="1"/>
      <w:numFmt w:val="decimal"/>
      <w:lvlText w:val="%8."/>
      <w:lvlJc w:val="left"/>
      <w:pPr>
        <w:tabs>
          <w:tab w:val="num" w:pos="3270"/>
        </w:tabs>
        <w:ind w:left="32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8">
      <w:start w:val="1"/>
      <w:numFmt w:val="decimal"/>
      <w:lvlText w:val="%9."/>
      <w:lvlJc w:val="left"/>
      <w:pPr>
        <w:tabs>
          <w:tab w:val="num" w:pos="3630"/>
        </w:tabs>
        <w:ind w:left="3630" w:hanging="360"/>
      </w:pPr>
      <w:rPr>
        <w:rFonts w:ascii="Tahoma" w:hAnsi="Tahoma" w:cs="Arial"/>
        <w:b/>
        <w:bCs/>
        <w:sz w:val="22"/>
        <w:szCs w:val="22"/>
        <w:lang w:val="it-I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1">
      <w:start w:val="1"/>
      <w:numFmt w:val="decimal"/>
      <w:lvlText w:val="%2."/>
      <w:lvlJc w:val="left"/>
      <w:pPr>
        <w:tabs>
          <w:tab w:val="num" w:pos="1110"/>
        </w:tabs>
        <w:ind w:left="11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2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4">
      <w:start w:val="1"/>
      <w:numFmt w:val="decimal"/>
      <w:lvlText w:val="%5."/>
      <w:lvlJc w:val="left"/>
      <w:pPr>
        <w:tabs>
          <w:tab w:val="num" w:pos="2190"/>
        </w:tabs>
        <w:ind w:left="219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6">
      <w:start w:val="1"/>
      <w:numFmt w:val="decimal"/>
      <w:lvlText w:val="%7."/>
      <w:lvlJc w:val="left"/>
      <w:pPr>
        <w:tabs>
          <w:tab w:val="num" w:pos="2910"/>
        </w:tabs>
        <w:ind w:left="29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7">
      <w:start w:val="1"/>
      <w:numFmt w:val="decimal"/>
      <w:lvlText w:val="%8."/>
      <w:lvlJc w:val="left"/>
      <w:pPr>
        <w:tabs>
          <w:tab w:val="num" w:pos="3270"/>
        </w:tabs>
        <w:ind w:left="32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8">
      <w:start w:val="1"/>
      <w:numFmt w:val="decimal"/>
      <w:lvlText w:val="%9."/>
      <w:lvlJc w:val="left"/>
      <w:pPr>
        <w:tabs>
          <w:tab w:val="num" w:pos="3630"/>
        </w:tabs>
        <w:ind w:left="3630" w:hanging="360"/>
      </w:pPr>
      <w:rPr>
        <w:rFonts w:ascii="Tahoma" w:hAnsi="Tahoma" w:cs="Arial"/>
        <w:b/>
        <w:bCs/>
        <w:sz w:val="22"/>
        <w:szCs w:val="22"/>
        <w:lang w:val="it-IT"/>
      </w:rPr>
    </w:lvl>
  </w:abstractNum>
  <w:abstractNum w:abstractNumId="4" w15:restartNumberingAfterBreak="0">
    <w:nsid w:val="099B362C"/>
    <w:multiLevelType w:val="multilevel"/>
    <w:tmpl w:val="7D1E8C24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5C792E"/>
    <w:multiLevelType w:val="hybridMultilevel"/>
    <w:tmpl w:val="68B45E38"/>
    <w:lvl w:ilvl="0" w:tplc="A16E6BF4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375D2EC7"/>
    <w:multiLevelType w:val="hybridMultilevel"/>
    <w:tmpl w:val="47D639F0"/>
    <w:lvl w:ilvl="0" w:tplc="B6AA31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345BB"/>
    <w:multiLevelType w:val="hybridMultilevel"/>
    <w:tmpl w:val="D6E8220C"/>
    <w:lvl w:ilvl="0" w:tplc="DF101F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C3454"/>
    <w:multiLevelType w:val="hybridMultilevel"/>
    <w:tmpl w:val="B372A062"/>
    <w:lvl w:ilvl="0" w:tplc="7D92D062">
      <w:start w:val="1"/>
      <w:numFmt w:val="bullet"/>
      <w:lvlText w:val="□"/>
      <w:lvlJc w:val="left"/>
      <w:pPr>
        <w:ind w:left="1776" w:hanging="360"/>
      </w:pPr>
      <w:rPr>
        <w:rFonts w:ascii="Times New Roman" w:hAnsi="Times New Roman" w:cs="Times New Roman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63B75FF"/>
    <w:multiLevelType w:val="hybridMultilevel"/>
    <w:tmpl w:val="9EC690D0"/>
    <w:lvl w:ilvl="0" w:tplc="0410000F">
      <w:start w:val="1"/>
      <w:numFmt w:val="decimal"/>
      <w:lvlText w:val="%1."/>
      <w:lvlJc w:val="left"/>
      <w:pPr>
        <w:ind w:left="177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96EDD"/>
    <w:multiLevelType w:val="hybridMultilevel"/>
    <w:tmpl w:val="E7BCDEE4"/>
    <w:lvl w:ilvl="0" w:tplc="DF101F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22487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C05C20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238F5"/>
    <w:multiLevelType w:val="hybridMultilevel"/>
    <w:tmpl w:val="1374CA56"/>
    <w:lvl w:ilvl="0" w:tplc="C8527D5E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4380E"/>
    <w:multiLevelType w:val="hybridMultilevel"/>
    <w:tmpl w:val="3EFA8552"/>
    <w:lvl w:ilvl="0" w:tplc="DF101F1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D380919"/>
    <w:multiLevelType w:val="hybridMultilevel"/>
    <w:tmpl w:val="C09E015A"/>
    <w:lvl w:ilvl="0" w:tplc="153E505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041F1"/>
    <w:multiLevelType w:val="hybridMultilevel"/>
    <w:tmpl w:val="D608A896"/>
    <w:lvl w:ilvl="0" w:tplc="DF101F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4"/>
  </w:num>
  <w:num w:numId="8">
    <w:abstractNumId w:val="15"/>
  </w:num>
  <w:num w:numId="9">
    <w:abstractNumId w:val="13"/>
  </w:num>
  <w:num w:numId="10">
    <w:abstractNumId w:val="12"/>
  </w:num>
  <w:num w:numId="11">
    <w:abstractNumId w:val="9"/>
  </w:num>
  <w:num w:numId="12">
    <w:abstractNumId w:val="6"/>
  </w:num>
  <w:num w:numId="13">
    <w:abstractNumId w:val="16"/>
  </w:num>
  <w:num w:numId="14">
    <w:abstractNumId w:val="4"/>
  </w:num>
  <w:num w:numId="15">
    <w:abstractNumId w:val="17"/>
  </w:num>
  <w:num w:numId="16">
    <w:abstractNumId w:val="8"/>
  </w:num>
  <w:num w:numId="17">
    <w:abstractNumId w:val="11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945"/>
    <w:rsid w:val="000006D3"/>
    <w:rsid w:val="00013CF7"/>
    <w:rsid w:val="00061631"/>
    <w:rsid w:val="000A4A07"/>
    <w:rsid w:val="000C07E6"/>
    <w:rsid w:val="000C4194"/>
    <w:rsid w:val="000C4F89"/>
    <w:rsid w:val="000D266C"/>
    <w:rsid w:val="001063FF"/>
    <w:rsid w:val="00146257"/>
    <w:rsid w:val="0015624C"/>
    <w:rsid w:val="00174BB1"/>
    <w:rsid w:val="00180ADF"/>
    <w:rsid w:val="00196D2B"/>
    <w:rsid w:val="001B28E5"/>
    <w:rsid w:val="001D2C9B"/>
    <w:rsid w:val="0020025E"/>
    <w:rsid w:val="00200C04"/>
    <w:rsid w:val="00226806"/>
    <w:rsid w:val="00226D54"/>
    <w:rsid w:val="002604CB"/>
    <w:rsid w:val="002745BB"/>
    <w:rsid w:val="00295342"/>
    <w:rsid w:val="002E05E2"/>
    <w:rsid w:val="002E1573"/>
    <w:rsid w:val="002E1681"/>
    <w:rsid w:val="0030686E"/>
    <w:rsid w:val="00322752"/>
    <w:rsid w:val="00326894"/>
    <w:rsid w:val="003757A2"/>
    <w:rsid w:val="00381595"/>
    <w:rsid w:val="0038168B"/>
    <w:rsid w:val="00397611"/>
    <w:rsid w:val="003A0533"/>
    <w:rsid w:val="003A6DA2"/>
    <w:rsid w:val="003C5A84"/>
    <w:rsid w:val="003C7FFC"/>
    <w:rsid w:val="003E766F"/>
    <w:rsid w:val="004153C3"/>
    <w:rsid w:val="004229EA"/>
    <w:rsid w:val="0044474E"/>
    <w:rsid w:val="00456ADA"/>
    <w:rsid w:val="004B7CA7"/>
    <w:rsid w:val="004D3FF8"/>
    <w:rsid w:val="004E2127"/>
    <w:rsid w:val="004E6A41"/>
    <w:rsid w:val="004F2EF2"/>
    <w:rsid w:val="004F50A9"/>
    <w:rsid w:val="005300C8"/>
    <w:rsid w:val="00533E72"/>
    <w:rsid w:val="005A5968"/>
    <w:rsid w:val="005B21E6"/>
    <w:rsid w:val="005E3368"/>
    <w:rsid w:val="005E6E94"/>
    <w:rsid w:val="006179FA"/>
    <w:rsid w:val="00633713"/>
    <w:rsid w:val="00651483"/>
    <w:rsid w:val="00664218"/>
    <w:rsid w:val="00674A82"/>
    <w:rsid w:val="00677FB1"/>
    <w:rsid w:val="00693CCB"/>
    <w:rsid w:val="006A7CB1"/>
    <w:rsid w:val="006B5566"/>
    <w:rsid w:val="006E2487"/>
    <w:rsid w:val="006F441F"/>
    <w:rsid w:val="00737DB5"/>
    <w:rsid w:val="00765E0C"/>
    <w:rsid w:val="00787E51"/>
    <w:rsid w:val="007957F2"/>
    <w:rsid w:val="007A3236"/>
    <w:rsid w:val="007B2945"/>
    <w:rsid w:val="007D520E"/>
    <w:rsid w:val="007E18ED"/>
    <w:rsid w:val="00804558"/>
    <w:rsid w:val="00804831"/>
    <w:rsid w:val="00805CF1"/>
    <w:rsid w:val="0081070E"/>
    <w:rsid w:val="0083334B"/>
    <w:rsid w:val="00842DD9"/>
    <w:rsid w:val="0084507D"/>
    <w:rsid w:val="00881261"/>
    <w:rsid w:val="008D16A2"/>
    <w:rsid w:val="008E2F24"/>
    <w:rsid w:val="008E49D4"/>
    <w:rsid w:val="00900AD6"/>
    <w:rsid w:val="009317EF"/>
    <w:rsid w:val="00934564"/>
    <w:rsid w:val="0093603B"/>
    <w:rsid w:val="00954A59"/>
    <w:rsid w:val="009843E7"/>
    <w:rsid w:val="009908C3"/>
    <w:rsid w:val="009937C2"/>
    <w:rsid w:val="00993BDB"/>
    <w:rsid w:val="009A64BC"/>
    <w:rsid w:val="009B2782"/>
    <w:rsid w:val="009B29EE"/>
    <w:rsid w:val="009D0A4F"/>
    <w:rsid w:val="009E7438"/>
    <w:rsid w:val="009F504F"/>
    <w:rsid w:val="00A22CB2"/>
    <w:rsid w:val="00A34EB9"/>
    <w:rsid w:val="00A7775D"/>
    <w:rsid w:val="00B108FF"/>
    <w:rsid w:val="00B20AA9"/>
    <w:rsid w:val="00B24B73"/>
    <w:rsid w:val="00B277C4"/>
    <w:rsid w:val="00B31B1F"/>
    <w:rsid w:val="00B34DFD"/>
    <w:rsid w:val="00B45BF8"/>
    <w:rsid w:val="00B65482"/>
    <w:rsid w:val="00B67B35"/>
    <w:rsid w:val="00BB3F88"/>
    <w:rsid w:val="00BE1A97"/>
    <w:rsid w:val="00BE3A33"/>
    <w:rsid w:val="00C3467D"/>
    <w:rsid w:val="00CA67BB"/>
    <w:rsid w:val="00CC7544"/>
    <w:rsid w:val="00CF16F7"/>
    <w:rsid w:val="00CF3204"/>
    <w:rsid w:val="00D076CF"/>
    <w:rsid w:val="00D16D25"/>
    <w:rsid w:val="00D4351C"/>
    <w:rsid w:val="00D46D99"/>
    <w:rsid w:val="00D50775"/>
    <w:rsid w:val="00D65EC1"/>
    <w:rsid w:val="00DA00C4"/>
    <w:rsid w:val="00E40A0B"/>
    <w:rsid w:val="00E56B17"/>
    <w:rsid w:val="00E6597C"/>
    <w:rsid w:val="00EA6B38"/>
    <w:rsid w:val="00EB68D7"/>
    <w:rsid w:val="00EC373C"/>
    <w:rsid w:val="00ED16E8"/>
    <w:rsid w:val="00ED28C8"/>
    <w:rsid w:val="00EE7013"/>
    <w:rsid w:val="00F17F5C"/>
    <w:rsid w:val="00F20727"/>
    <w:rsid w:val="00F404A6"/>
    <w:rsid w:val="00F64935"/>
    <w:rsid w:val="00F67ED8"/>
    <w:rsid w:val="00F7012C"/>
    <w:rsid w:val="00F77659"/>
    <w:rsid w:val="00F92B63"/>
    <w:rsid w:val="00FA4796"/>
    <w:rsid w:val="00FC7319"/>
    <w:rsid w:val="00FE4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FD48FE48-5E88-4A3E-BA1E-1B52F632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B2945"/>
    <w:rPr>
      <w:sz w:val="24"/>
      <w:szCs w:val="24"/>
    </w:rPr>
  </w:style>
  <w:style w:type="paragraph" w:styleId="Titolo5">
    <w:name w:val="heading 5"/>
    <w:basedOn w:val="Normale"/>
    <w:link w:val="Titolo5Carattere"/>
    <w:uiPriority w:val="9"/>
    <w:qFormat/>
    <w:rsid w:val="009317E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7B2945"/>
    <w:rPr>
      <w:b/>
      <w:bCs/>
      <w:sz w:val="28"/>
    </w:rPr>
  </w:style>
  <w:style w:type="paragraph" w:customStyle="1" w:styleId="sche22">
    <w:name w:val="sche2_2"/>
    <w:rsid w:val="007B294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7B294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Sottotitolo">
    <w:name w:val="Subtitle"/>
    <w:basedOn w:val="Normale"/>
    <w:qFormat/>
    <w:rsid w:val="007B2945"/>
    <w:pPr>
      <w:jc w:val="center"/>
    </w:pPr>
    <w:rPr>
      <w:rFonts w:ascii="Tahoma" w:hAnsi="Tahoma" w:cs="Tahoma"/>
      <w:sz w:val="32"/>
    </w:rPr>
  </w:style>
  <w:style w:type="character" w:styleId="Enfasigrassetto">
    <w:name w:val="Strong"/>
    <w:uiPriority w:val="22"/>
    <w:qFormat/>
    <w:rsid w:val="007B2945"/>
    <w:rPr>
      <w:b/>
      <w:bCs/>
    </w:rPr>
  </w:style>
  <w:style w:type="paragraph" w:styleId="Corpodeltesto2">
    <w:name w:val="Body Text 2"/>
    <w:basedOn w:val="Normale"/>
    <w:link w:val="Corpodeltesto2Carattere"/>
    <w:semiHidden/>
    <w:unhideWhenUsed/>
    <w:rsid w:val="007B294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rsid w:val="007B2945"/>
    <w:rPr>
      <w:sz w:val="24"/>
      <w:szCs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F2072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F2072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9B29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B29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B29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B29EE"/>
    <w:rPr>
      <w:sz w:val="24"/>
      <w:szCs w:val="24"/>
    </w:rPr>
  </w:style>
  <w:style w:type="character" w:styleId="Rimandocommento">
    <w:name w:val="annotation reference"/>
    <w:rsid w:val="002E05E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E05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E05E2"/>
  </w:style>
  <w:style w:type="paragraph" w:styleId="Soggettocommento">
    <w:name w:val="annotation subject"/>
    <w:basedOn w:val="Testocommento"/>
    <w:next w:val="Testocommento"/>
    <w:link w:val="SoggettocommentoCarattere"/>
    <w:rsid w:val="002E05E2"/>
    <w:rPr>
      <w:b/>
      <w:bCs/>
    </w:rPr>
  </w:style>
  <w:style w:type="character" w:customStyle="1" w:styleId="SoggettocommentoCarattere">
    <w:name w:val="Soggetto commento Carattere"/>
    <w:link w:val="Soggettocommento"/>
    <w:rsid w:val="002E05E2"/>
    <w:rPr>
      <w:b/>
      <w:bCs/>
    </w:rPr>
  </w:style>
  <w:style w:type="paragraph" w:customStyle="1" w:styleId="Contenutotabella">
    <w:name w:val="Contenuto tabella"/>
    <w:basedOn w:val="Normale"/>
    <w:uiPriority w:val="99"/>
    <w:rsid w:val="003C5A84"/>
    <w:pPr>
      <w:suppressLineNumbers/>
      <w:suppressAutoHyphens/>
    </w:pPr>
    <w:rPr>
      <w:lang w:eastAsia="ar-SA"/>
    </w:rPr>
  </w:style>
  <w:style w:type="character" w:customStyle="1" w:styleId="Titolo5Carattere">
    <w:name w:val="Titolo 5 Carattere"/>
    <w:link w:val="Titolo5"/>
    <w:uiPriority w:val="9"/>
    <w:rsid w:val="009317EF"/>
    <w:rPr>
      <w:b/>
      <w:bCs/>
    </w:rPr>
  </w:style>
  <w:style w:type="paragraph" w:styleId="Testonotaapidipagina">
    <w:name w:val="footnote text"/>
    <w:basedOn w:val="Normale"/>
    <w:link w:val="TestonotaapidipaginaCarattere"/>
    <w:rsid w:val="00674A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4A82"/>
  </w:style>
  <w:style w:type="character" w:styleId="Rimandonotaapidipagina">
    <w:name w:val="footnote reference"/>
    <w:rsid w:val="00674A8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00AD6"/>
    <w:pPr>
      <w:ind w:left="720"/>
      <w:contextualSpacing/>
    </w:pPr>
  </w:style>
  <w:style w:type="paragraph" w:customStyle="1" w:styleId="Default">
    <w:name w:val="Default"/>
    <w:rsid w:val="00BB3F88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4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E347901-FBAC-4E27-AB4A-3A9F2B53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Universita' degli Studi di Ferrara</Company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Utente</dc:creator>
  <cp:lastModifiedBy>Paolo Nieddu</cp:lastModifiedBy>
  <cp:revision>12</cp:revision>
  <cp:lastPrinted>2012-11-26T13:23:00Z</cp:lastPrinted>
  <dcterms:created xsi:type="dcterms:W3CDTF">2020-01-07T08:41:00Z</dcterms:created>
  <dcterms:modified xsi:type="dcterms:W3CDTF">2021-04-19T09:07:00Z</dcterms:modified>
</cp:coreProperties>
</file>